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E02D8" w14:textId="77777777" w:rsidR="00B32319" w:rsidRPr="00B32319" w:rsidRDefault="00B32319" w:rsidP="00B32319">
      <w:pPr>
        <w:spacing w:line="360" w:lineRule="auto"/>
        <w:ind w:left="-709" w:right="-427"/>
        <w:jc w:val="center"/>
        <w:rPr>
          <w:bCs/>
        </w:rPr>
      </w:pPr>
      <w:r w:rsidRPr="00B32319">
        <w:rPr>
          <w:bCs/>
        </w:rPr>
        <w:t xml:space="preserve">ŚLĄSKI UNIWERSYTET MEDYCZNY </w:t>
      </w:r>
    </w:p>
    <w:p w14:paraId="03F4B9B6" w14:textId="77777777" w:rsidR="00B32319" w:rsidRDefault="00B32319" w:rsidP="00B32319">
      <w:pPr>
        <w:spacing w:line="360" w:lineRule="auto"/>
        <w:ind w:left="-709" w:right="-427"/>
        <w:jc w:val="center"/>
        <w:rPr>
          <w:bCs/>
        </w:rPr>
      </w:pPr>
      <w:r w:rsidRPr="00B32319">
        <w:rPr>
          <w:bCs/>
        </w:rPr>
        <w:t>W KATOWICACH</w:t>
      </w:r>
    </w:p>
    <w:p w14:paraId="341788E3" w14:textId="77777777" w:rsidR="00B32319" w:rsidRDefault="00B32319" w:rsidP="00B32319">
      <w:pPr>
        <w:spacing w:line="360" w:lineRule="auto"/>
        <w:ind w:left="-709" w:right="-427"/>
        <w:jc w:val="center"/>
        <w:rPr>
          <w:bCs/>
        </w:rPr>
      </w:pPr>
    </w:p>
    <w:p w14:paraId="4D5F7E92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63AC83C6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29B4B300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0AA26EF4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24710FB1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12788BCB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2CC4F3E2" w14:textId="2073B878" w:rsidR="00B32319" w:rsidRDefault="00B32319" w:rsidP="00B32319">
      <w:pPr>
        <w:spacing w:line="360" w:lineRule="auto"/>
        <w:ind w:left="-709" w:right="-427"/>
        <w:jc w:val="center"/>
        <w:rPr>
          <w:b/>
        </w:rPr>
      </w:pPr>
      <w:r w:rsidRPr="00B32319">
        <w:rPr>
          <w:b/>
        </w:rPr>
        <w:t xml:space="preserve">PROGRAM STUDIÓW </w:t>
      </w:r>
    </w:p>
    <w:p w14:paraId="1475DB6A" w14:textId="086F315A" w:rsidR="00B32319" w:rsidRDefault="00B32319" w:rsidP="00B32319">
      <w:pPr>
        <w:spacing w:line="360" w:lineRule="auto"/>
        <w:ind w:left="-709" w:right="-427"/>
        <w:jc w:val="center"/>
        <w:rPr>
          <w:b/>
        </w:rPr>
      </w:pPr>
      <w:r w:rsidRPr="00B32319">
        <w:rPr>
          <w:b/>
        </w:rPr>
        <w:t xml:space="preserve">DLA KIERUNKU </w:t>
      </w:r>
    </w:p>
    <w:p w14:paraId="412185FB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  <w:r w:rsidRPr="00B32319">
        <w:rPr>
          <w:b/>
        </w:rPr>
        <w:t xml:space="preserve">biotechnologia medyczna </w:t>
      </w:r>
    </w:p>
    <w:p w14:paraId="149B61DE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12926E65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15F0F31F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  <w:r w:rsidRPr="00B32319">
        <w:rPr>
          <w:b/>
        </w:rPr>
        <w:t>Cykl kształcenia 202</w:t>
      </w:r>
      <w:r>
        <w:rPr>
          <w:b/>
        </w:rPr>
        <w:t>2</w:t>
      </w:r>
      <w:r w:rsidRPr="00B32319">
        <w:rPr>
          <w:b/>
        </w:rPr>
        <w:t>-202</w:t>
      </w:r>
      <w:r>
        <w:rPr>
          <w:b/>
        </w:rPr>
        <w:t>4</w:t>
      </w:r>
    </w:p>
    <w:p w14:paraId="6FE7D2A3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35CC22CF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4E33DDE6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153F65D9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0B636863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78D01C22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00CA7634" w14:textId="77777777" w:rsidR="00B32319" w:rsidRDefault="00B32319" w:rsidP="00B32319">
      <w:pPr>
        <w:spacing w:line="360" w:lineRule="auto"/>
        <w:ind w:left="-709" w:right="-427"/>
        <w:jc w:val="center"/>
        <w:rPr>
          <w:b/>
        </w:rPr>
      </w:pPr>
    </w:p>
    <w:p w14:paraId="1EFEEC32" w14:textId="77777777" w:rsidR="00B32319" w:rsidRPr="00B32319" w:rsidRDefault="00B32319" w:rsidP="00B32319"/>
    <w:p w14:paraId="0EDF815B" w14:textId="77777777" w:rsidR="00B32319" w:rsidRPr="00B32319" w:rsidRDefault="00B32319" w:rsidP="00B32319"/>
    <w:p w14:paraId="4E717AF0" w14:textId="77777777" w:rsidR="00B32319" w:rsidRPr="00B32319" w:rsidRDefault="00B32319" w:rsidP="00B32319"/>
    <w:p w14:paraId="1E092015" w14:textId="77777777" w:rsidR="00B32319" w:rsidRPr="00B32319" w:rsidRDefault="00B32319" w:rsidP="00B32319"/>
    <w:p w14:paraId="7BE9D171" w14:textId="77777777" w:rsidR="00B32319" w:rsidRPr="00B32319" w:rsidRDefault="00B32319" w:rsidP="00B32319"/>
    <w:p w14:paraId="401032D3" w14:textId="77777777" w:rsidR="00B32319" w:rsidRPr="00B32319" w:rsidRDefault="00B32319" w:rsidP="00B32319"/>
    <w:p w14:paraId="242E6825" w14:textId="77777777" w:rsidR="00B32319" w:rsidRPr="00B32319" w:rsidRDefault="00B32319" w:rsidP="00B32319"/>
    <w:p w14:paraId="6C97B05F" w14:textId="77777777" w:rsidR="00B32319" w:rsidRPr="00B32319" w:rsidRDefault="00B32319" w:rsidP="00B32319"/>
    <w:p w14:paraId="0E3DA2D2" w14:textId="77777777" w:rsidR="00B32319" w:rsidRPr="00B32319" w:rsidRDefault="00B32319" w:rsidP="00B32319"/>
    <w:p w14:paraId="16A71598" w14:textId="77777777" w:rsidR="00B32319" w:rsidRPr="00B32319" w:rsidRDefault="00B32319" w:rsidP="00B32319"/>
    <w:p w14:paraId="089B1B91" w14:textId="77777777" w:rsidR="00B32319" w:rsidRPr="00B32319" w:rsidRDefault="00B32319" w:rsidP="00B32319"/>
    <w:p w14:paraId="7B805FC5" w14:textId="77777777" w:rsidR="00B32319" w:rsidRPr="00B32319" w:rsidRDefault="00B32319" w:rsidP="00B32319"/>
    <w:p w14:paraId="66BB9128" w14:textId="77777777" w:rsidR="00B32319" w:rsidRPr="00B32319" w:rsidRDefault="00B32319" w:rsidP="00B32319"/>
    <w:p w14:paraId="150C7D5C" w14:textId="77777777" w:rsidR="00B32319" w:rsidRPr="00B32319" w:rsidRDefault="00B32319" w:rsidP="00B32319"/>
    <w:p w14:paraId="661685A9" w14:textId="77777777" w:rsidR="00B32319" w:rsidRPr="00B32319" w:rsidRDefault="00B32319" w:rsidP="00B32319"/>
    <w:p w14:paraId="5EE22592" w14:textId="77777777" w:rsidR="00B32319" w:rsidRDefault="00B32319" w:rsidP="00B32319">
      <w:pPr>
        <w:jc w:val="center"/>
      </w:pPr>
    </w:p>
    <w:p w14:paraId="2ABA3955" w14:textId="24C83027" w:rsidR="00B32319" w:rsidRPr="00B32319" w:rsidRDefault="00B32319" w:rsidP="00B32319">
      <w:pPr>
        <w:jc w:val="center"/>
      </w:pPr>
      <w:r>
        <w:t>2022</w:t>
      </w:r>
    </w:p>
    <w:p w14:paraId="4E89276F" w14:textId="78BBEDC7" w:rsidR="004278FF" w:rsidRDefault="00B32319" w:rsidP="00C61019">
      <w:pPr>
        <w:pStyle w:val="Akapitzlist"/>
        <w:numPr>
          <w:ilvl w:val="0"/>
          <w:numId w:val="69"/>
        </w:numPr>
        <w:spacing w:line="360" w:lineRule="auto"/>
        <w:ind w:right="-427"/>
        <w:jc w:val="left"/>
      </w:pPr>
      <w:r w:rsidRPr="00B32319">
        <w:br w:type="column"/>
      </w:r>
      <w:r w:rsidR="004278FF" w:rsidRPr="004278FF">
        <w:rPr>
          <w:b/>
          <w:bCs/>
        </w:rPr>
        <w:lastRenderedPageBreak/>
        <w:t>OGÓLNA CHARAKTERYSTYKA STUDIÓW</w:t>
      </w:r>
      <w:r w:rsidR="004278FF" w:rsidRPr="004278FF">
        <w:t xml:space="preserve"> </w:t>
      </w:r>
    </w:p>
    <w:tbl>
      <w:tblPr>
        <w:tblStyle w:val="Tabela-Siatka"/>
        <w:tblW w:w="0" w:type="auto"/>
        <w:tblInd w:w="11" w:type="dxa"/>
        <w:tblLook w:val="04A0" w:firstRow="1" w:lastRow="0" w:firstColumn="1" w:lastColumn="0" w:noHBand="0" w:noVBand="1"/>
      </w:tblPr>
      <w:tblGrid>
        <w:gridCol w:w="4667"/>
        <w:gridCol w:w="4666"/>
      </w:tblGrid>
      <w:tr w:rsidR="004278FF" w14:paraId="37038092" w14:textId="77777777" w:rsidTr="004278FF">
        <w:trPr>
          <w:trHeight w:hRule="exact" w:val="567"/>
        </w:trPr>
        <w:tc>
          <w:tcPr>
            <w:tcW w:w="4672" w:type="dxa"/>
          </w:tcPr>
          <w:p w14:paraId="30C2D57E" w14:textId="452ACD10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 xml:space="preserve">Kierunek studiów: </w:t>
            </w:r>
          </w:p>
        </w:tc>
        <w:tc>
          <w:tcPr>
            <w:tcW w:w="4672" w:type="dxa"/>
          </w:tcPr>
          <w:p w14:paraId="3D851F03" w14:textId="2E9B1A08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>biotechnologia medyczna</w:t>
            </w:r>
          </w:p>
        </w:tc>
      </w:tr>
      <w:tr w:rsidR="004278FF" w14:paraId="56BEC1AE" w14:textId="77777777" w:rsidTr="004278FF">
        <w:trPr>
          <w:trHeight w:hRule="exact" w:val="567"/>
        </w:trPr>
        <w:tc>
          <w:tcPr>
            <w:tcW w:w="4672" w:type="dxa"/>
          </w:tcPr>
          <w:p w14:paraId="1C6829A6" w14:textId="3C7D9B31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>Forma studiów:</w:t>
            </w:r>
          </w:p>
        </w:tc>
        <w:tc>
          <w:tcPr>
            <w:tcW w:w="4672" w:type="dxa"/>
          </w:tcPr>
          <w:p w14:paraId="63127927" w14:textId="359B5F3E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>stacjonarne</w:t>
            </w:r>
          </w:p>
        </w:tc>
      </w:tr>
      <w:tr w:rsidR="004278FF" w14:paraId="4F2596E6" w14:textId="77777777" w:rsidTr="004278FF">
        <w:trPr>
          <w:trHeight w:hRule="exact" w:val="567"/>
        </w:trPr>
        <w:tc>
          <w:tcPr>
            <w:tcW w:w="4672" w:type="dxa"/>
          </w:tcPr>
          <w:p w14:paraId="6F191B5B" w14:textId="00E9E3D3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>Poziom kształcenia:</w:t>
            </w:r>
          </w:p>
        </w:tc>
        <w:tc>
          <w:tcPr>
            <w:tcW w:w="4672" w:type="dxa"/>
          </w:tcPr>
          <w:p w14:paraId="313B6885" w14:textId="4B1449CE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>Studia II stopnia (IIº)</w:t>
            </w:r>
          </w:p>
        </w:tc>
      </w:tr>
      <w:tr w:rsidR="004278FF" w14:paraId="14547EB5" w14:textId="77777777" w:rsidTr="004278FF">
        <w:trPr>
          <w:trHeight w:hRule="exact" w:val="567"/>
        </w:trPr>
        <w:tc>
          <w:tcPr>
            <w:tcW w:w="4672" w:type="dxa"/>
          </w:tcPr>
          <w:p w14:paraId="701AD490" w14:textId="0109AA3B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>Profil kształcenia:</w:t>
            </w:r>
          </w:p>
        </w:tc>
        <w:tc>
          <w:tcPr>
            <w:tcW w:w="4672" w:type="dxa"/>
          </w:tcPr>
          <w:p w14:paraId="50597E70" w14:textId="55555036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proofErr w:type="spellStart"/>
            <w:r w:rsidRPr="004278FF">
              <w:rPr>
                <w:lang w:val="pl-PL"/>
              </w:rPr>
              <w:t>ogólnoakademicki</w:t>
            </w:r>
            <w:proofErr w:type="spellEnd"/>
          </w:p>
        </w:tc>
      </w:tr>
      <w:tr w:rsidR="004278FF" w14:paraId="78FE7A41" w14:textId="77777777" w:rsidTr="004278FF">
        <w:trPr>
          <w:trHeight w:hRule="exact" w:val="742"/>
        </w:trPr>
        <w:tc>
          <w:tcPr>
            <w:tcW w:w="4672" w:type="dxa"/>
          </w:tcPr>
          <w:p w14:paraId="088DAE70" w14:textId="3D9636A2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>Dziedzina/dyscyplina naukowa:</w:t>
            </w:r>
          </w:p>
        </w:tc>
        <w:tc>
          <w:tcPr>
            <w:tcW w:w="4672" w:type="dxa"/>
          </w:tcPr>
          <w:p w14:paraId="3E69B982" w14:textId="41F705CC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>nauk medycznych i nauk o zdrowiu/nauki medyczne (100%)</w:t>
            </w:r>
          </w:p>
        </w:tc>
      </w:tr>
      <w:tr w:rsidR="004278FF" w14:paraId="6F22FB04" w14:textId="77777777" w:rsidTr="004278FF">
        <w:trPr>
          <w:trHeight w:hRule="exact" w:val="567"/>
        </w:trPr>
        <w:tc>
          <w:tcPr>
            <w:tcW w:w="4672" w:type="dxa"/>
          </w:tcPr>
          <w:p w14:paraId="55A4FB22" w14:textId="7A41DFAD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>Poziom Polskiej Ramy Kwalifikacji:</w:t>
            </w:r>
          </w:p>
        </w:tc>
        <w:tc>
          <w:tcPr>
            <w:tcW w:w="4672" w:type="dxa"/>
          </w:tcPr>
          <w:p w14:paraId="35433A5E" w14:textId="044E8D52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 xml:space="preserve">PRK VII </w:t>
            </w:r>
          </w:p>
        </w:tc>
      </w:tr>
      <w:tr w:rsidR="004278FF" w14:paraId="283AAA8F" w14:textId="77777777" w:rsidTr="004278FF">
        <w:trPr>
          <w:trHeight w:hRule="exact" w:val="567"/>
        </w:trPr>
        <w:tc>
          <w:tcPr>
            <w:tcW w:w="4672" w:type="dxa"/>
          </w:tcPr>
          <w:p w14:paraId="2C04C49C" w14:textId="1AFE5EE5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>Tytuł zawodowy nadawany absolwentom:</w:t>
            </w:r>
          </w:p>
        </w:tc>
        <w:tc>
          <w:tcPr>
            <w:tcW w:w="4672" w:type="dxa"/>
          </w:tcPr>
          <w:p w14:paraId="4DF76DC3" w14:textId="54902FAC" w:rsidR="004278FF" w:rsidRDefault="004278FF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4278FF">
              <w:rPr>
                <w:lang w:val="pl-PL"/>
              </w:rPr>
              <w:t>magister</w:t>
            </w:r>
          </w:p>
        </w:tc>
      </w:tr>
    </w:tbl>
    <w:p w14:paraId="5B1487BC" w14:textId="01D3FE2D" w:rsidR="004278FF" w:rsidRDefault="004278FF" w:rsidP="00E02584">
      <w:pPr>
        <w:spacing w:line="20" w:lineRule="exact"/>
        <w:ind w:right="-567"/>
        <w:jc w:val="left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458"/>
        <w:gridCol w:w="1886"/>
      </w:tblGrid>
      <w:tr w:rsidR="00E02584" w:rsidRPr="00E02584" w14:paraId="39751FCC" w14:textId="77777777" w:rsidTr="00203B3E">
        <w:tc>
          <w:tcPr>
            <w:tcW w:w="7458" w:type="dxa"/>
          </w:tcPr>
          <w:p w14:paraId="4D87E69F" w14:textId="75C10D61" w:rsidR="00E02584" w:rsidRPr="00E02584" w:rsidRDefault="00E02584" w:rsidP="004278FF">
            <w:pPr>
              <w:pStyle w:val="Akapitzlist"/>
              <w:spacing w:line="360" w:lineRule="auto"/>
              <w:ind w:left="0" w:right="-427"/>
              <w:jc w:val="left"/>
              <w:rPr>
                <w:b/>
                <w:bCs/>
              </w:rPr>
            </w:pPr>
            <w:r w:rsidRPr="00E02584">
              <w:rPr>
                <w:b/>
                <w:bCs/>
                <w:lang w:val="pl-PL"/>
              </w:rPr>
              <w:t>Nazwa wskaźnika</w:t>
            </w:r>
          </w:p>
        </w:tc>
        <w:tc>
          <w:tcPr>
            <w:tcW w:w="1886" w:type="dxa"/>
          </w:tcPr>
          <w:p w14:paraId="13528D80" w14:textId="77777777" w:rsidR="00203B3E" w:rsidRDefault="00E02584" w:rsidP="00203B3E">
            <w:pPr>
              <w:pStyle w:val="Akapitzlist"/>
              <w:ind w:left="0" w:right="-427"/>
              <w:rPr>
                <w:b/>
                <w:bCs/>
                <w:sz w:val="22"/>
                <w:szCs w:val="22"/>
                <w:lang w:val="pl-PL"/>
              </w:rPr>
            </w:pPr>
            <w:r w:rsidRPr="00E02584">
              <w:rPr>
                <w:b/>
                <w:bCs/>
                <w:sz w:val="22"/>
                <w:szCs w:val="22"/>
                <w:lang w:val="pl-PL"/>
              </w:rPr>
              <w:t>Liczba</w:t>
            </w:r>
            <w:r w:rsidR="00203B3E">
              <w:rPr>
                <w:b/>
                <w:bCs/>
                <w:sz w:val="22"/>
                <w:szCs w:val="22"/>
                <w:lang w:val="pl-PL"/>
              </w:rPr>
              <w:t> </w:t>
            </w:r>
            <w:r w:rsidRPr="00E02584">
              <w:rPr>
                <w:b/>
                <w:bCs/>
                <w:sz w:val="22"/>
                <w:szCs w:val="22"/>
                <w:lang w:val="pl-PL"/>
              </w:rPr>
              <w:t>punktów ECTS/</w:t>
            </w:r>
          </w:p>
          <w:p w14:paraId="71A747A9" w14:textId="1B547D2B" w:rsidR="00E02584" w:rsidRPr="00E02584" w:rsidRDefault="00E02584" w:rsidP="00203B3E">
            <w:pPr>
              <w:pStyle w:val="Akapitzlist"/>
              <w:ind w:left="0" w:right="-427"/>
              <w:rPr>
                <w:b/>
                <w:bCs/>
                <w:sz w:val="22"/>
                <w:szCs w:val="22"/>
              </w:rPr>
            </w:pPr>
            <w:r w:rsidRPr="00E02584">
              <w:rPr>
                <w:b/>
                <w:bCs/>
                <w:sz w:val="22"/>
                <w:szCs w:val="22"/>
                <w:lang w:val="pl-PL"/>
              </w:rPr>
              <w:t>Liczba godzin</w:t>
            </w:r>
          </w:p>
        </w:tc>
      </w:tr>
      <w:tr w:rsidR="00E02584" w14:paraId="7C84C9B8" w14:textId="77777777" w:rsidTr="00203B3E">
        <w:tc>
          <w:tcPr>
            <w:tcW w:w="7458" w:type="dxa"/>
          </w:tcPr>
          <w:p w14:paraId="5D51A342" w14:textId="16264FAD" w:rsidR="00E02584" w:rsidRDefault="00E02584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E02584">
              <w:rPr>
                <w:lang w:val="pl-PL"/>
              </w:rPr>
              <w:t>Liczba semestrów i punktów ECTS konieczna do ukończenia studiów na ocenianym kierunku na danym poziomie</w:t>
            </w:r>
          </w:p>
        </w:tc>
        <w:tc>
          <w:tcPr>
            <w:tcW w:w="1886" w:type="dxa"/>
            <w:vAlign w:val="center"/>
          </w:tcPr>
          <w:p w14:paraId="1FF10620" w14:textId="149AFB69" w:rsidR="00E02584" w:rsidRPr="00C61019" w:rsidRDefault="00C61019" w:rsidP="006B39F8">
            <w:pPr>
              <w:pStyle w:val="Akapitzlist"/>
              <w:spacing w:line="360" w:lineRule="auto"/>
              <w:ind w:left="0" w:right="-427"/>
              <w:jc w:val="center"/>
              <w:rPr>
                <w:lang w:val="pl-PL"/>
              </w:rPr>
            </w:pPr>
            <w:r>
              <w:rPr>
                <w:lang w:val="pl-PL"/>
              </w:rPr>
              <w:t>4/120</w:t>
            </w:r>
          </w:p>
        </w:tc>
      </w:tr>
      <w:tr w:rsidR="00E02584" w14:paraId="3C4E9A91" w14:textId="77777777" w:rsidTr="00203B3E">
        <w:tc>
          <w:tcPr>
            <w:tcW w:w="7458" w:type="dxa"/>
          </w:tcPr>
          <w:p w14:paraId="0D3B9EB8" w14:textId="5625A8A5" w:rsidR="00E02584" w:rsidRDefault="00E02584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E02584">
              <w:rPr>
                <w:lang w:val="pl-PL"/>
              </w:rPr>
              <w:t>Łączna liczba godzin zajęć i praktyk</w:t>
            </w:r>
          </w:p>
        </w:tc>
        <w:tc>
          <w:tcPr>
            <w:tcW w:w="1886" w:type="dxa"/>
            <w:vAlign w:val="center"/>
          </w:tcPr>
          <w:p w14:paraId="4344AA85" w14:textId="6A3EFA6D" w:rsidR="00E02584" w:rsidRPr="00C61019" w:rsidRDefault="00C61019" w:rsidP="006B39F8">
            <w:pPr>
              <w:pStyle w:val="Akapitzlist"/>
              <w:spacing w:line="360" w:lineRule="auto"/>
              <w:ind w:left="0" w:right="-427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  <w:r w:rsidR="002B6D4C">
              <w:rPr>
                <w:lang w:val="pl-PL"/>
              </w:rPr>
              <w:t>706</w:t>
            </w:r>
          </w:p>
        </w:tc>
      </w:tr>
      <w:tr w:rsidR="00E02584" w14:paraId="70E5CAC9" w14:textId="77777777" w:rsidTr="00203B3E">
        <w:tc>
          <w:tcPr>
            <w:tcW w:w="7458" w:type="dxa"/>
          </w:tcPr>
          <w:p w14:paraId="67A50BC3" w14:textId="77777777" w:rsidR="00203B3E" w:rsidRDefault="00E02584" w:rsidP="004278FF">
            <w:pPr>
              <w:pStyle w:val="Akapitzlist"/>
              <w:spacing w:line="360" w:lineRule="auto"/>
              <w:ind w:left="0" w:right="-427"/>
              <w:jc w:val="left"/>
              <w:rPr>
                <w:lang w:val="pl-PL"/>
              </w:rPr>
            </w:pPr>
            <w:r w:rsidRPr="00E02584">
              <w:rPr>
                <w:lang w:val="pl-PL"/>
              </w:rPr>
              <w:t xml:space="preserve">Łączna liczba punktów ECTS, jaką student musi uzyskać w ramach zajęć prowadzonych z bezpośrednim udziałem nauczycieli akademickich lub </w:t>
            </w:r>
          </w:p>
          <w:p w14:paraId="2E8C75E2" w14:textId="1E922513" w:rsidR="00E02584" w:rsidRDefault="00E02584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E02584">
              <w:rPr>
                <w:lang w:val="pl-PL"/>
              </w:rPr>
              <w:t>innych osób prowadzących zajęcia</w:t>
            </w:r>
          </w:p>
        </w:tc>
        <w:tc>
          <w:tcPr>
            <w:tcW w:w="1886" w:type="dxa"/>
            <w:vAlign w:val="center"/>
          </w:tcPr>
          <w:p w14:paraId="5D932455" w14:textId="09B4D9AA" w:rsidR="00E02584" w:rsidRPr="00C61019" w:rsidRDefault="00C61019" w:rsidP="006B39F8">
            <w:pPr>
              <w:pStyle w:val="Akapitzlist"/>
              <w:spacing w:line="360" w:lineRule="auto"/>
              <w:ind w:left="0" w:right="-427"/>
              <w:jc w:val="center"/>
              <w:rPr>
                <w:lang w:val="pl-PL"/>
              </w:rPr>
            </w:pPr>
            <w:r>
              <w:rPr>
                <w:lang w:val="pl-PL"/>
              </w:rPr>
              <w:t>67</w:t>
            </w:r>
          </w:p>
        </w:tc>
      </w:tr>
      <w:tr w:rsidR="00E02584" w14:paraId="514D27B8" w14:textId="77777777" w:rsidTr="00203B3E">
        <w:tc>
          <w:tcPr>
            <w:tcW w:w="7458" w:type="dxa"/>
          </w:tcPr>
          <w:p w14:paraId="3AA16F2A" w14:textId="4A3B9DD0" w:rsidR="00E02584" w:rsidRDefault="00E02584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E02584">
              <w:rPr>
                <w:lang w:val="pl-PL"/>
              </w:rPr>
              <w:t>Łączna liczba punktów ECTS, jaką student musi uzyskać w ramach zajęć z dziedziny nauk humanistycznych lub nauk społecznych</w:t>
            </w:r>
            <w:r w:rsidRPr="00E02584">
              <w:rPr>
                <w:lang w:val="pl-PL"/>
              </w:rPr>
              <w:sym w:font="Symbol" w:char="F02D"/>
            </w:r>
            <w:r w:rsidRPr="00E02584">
              <w:rPr>
                <w:lang w:val="pl-PL"/>
              </w:rPr>
              <w:t>w przypadku kierunków studiów przyporządkowanych do dyscyplin w ramach dziedzin innych niż odpowiednio nauki humanistyczne lub nauki społeczne</w:t>
            </w:r>
          </w:p>
        </w:tc>
        <w:tc>
          <w:tcPr>
            <w:tcW w:w="1886" w:type="dxa"/>
            <w:vAlign w:val="center"/>
          </w:tcPr>
          <w:p w14:paraId="5E3278B2" w14:textId="3D691211" w:rsidR="00E02584" w:rsidRPr="00C61019" w:rsidRDefault="00C61019" w:rsidP="006B39F8">
            <w:pPr>
              <w:pStyle w:val="Akapitzlist"/>
              <w:spacing w:line="360" w:lineRule="auto"/>
              <w:ind w:left="0" w:right="-427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</w:tr>
      <w:tr w:rsidR="00E02584" w14:paraId="7281250F" w14:textId="77777777" w:rsidTr="00203B3E">
        <w:tc>
          <w:tcPr>
            <w:tcW w:w="7458" w:type="dxa"/>
          </w:tcPr>
          <w:p w14:paraId="17F99CA1" w14:textId="48CA6F94" w:rsidR="00E02584" w:rsidRDefault="00E02584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E02584">
              <w:rPr>
                <w:lang w:val="pl-PL"/>
              </w:rPr>
              <w:t>Łączna liczba punktów ECTS przyporządkowana praktykom zawodowym/wymiar praktyk zawodowych</w:t>
            </w:r>
          </w:p>
        </w:tc>
        <w:tc>
          <w:tcPr>
            <w:tcW w:w="1886" w:type="dxa"/>
            <w:vAlign w:val="center"/>
          </w:tcPr>
          <w:p w14:paraId="5DFA9DB6" w14:textId="4D553237" w:rsidR="00E02584" w:rsidRPr="00C61019" w:rsidRDefault="00C61019" w:rsidP="006B39F8">
            <w:pPr>
              <w:pStyle w:val="Akapitzlist"/>
              <w:spacing w:line="360" w:lineRule="auto"/>
              <w:ind w:left="0" w:right="-427"/>
              <w:jc w:val="center"/>
              <w:rPr>
                <w:lang w:val="pl-PL"/>
              </w:rPr>
            </w:pPr>
            <w:r>
              <w:rPr>
                <w:lang w:val="pl-PL"/>
              </w:rPr>
              <w:t>5/160</w:t>
            </w:r>
          </w:p>
        </w:tc>
      </w:tr>
      <w:tr w:rsidR="00E02584" w14:paraId="0D26E596" w14:textId="77777777" w:rsidTr="00203B3E">
        <w:tc>
          <w:tcPr>
            <w:tcW w:w="7458" w:type="dxa"/>
          </w:tcPr>
          <w:p w14:paraId="04024462" w14:textId="77777777" w:rsidR="00203B3E" w:rsidRDefault="00E02584" w:rsidP="004278FF">
            <w:pPr>
              <w:pStyle w:val="Akapitzlist"/>
              <w:spacing w:line="360" w:lineRule="auto"/>
              <w:ind w:left="0" w:right="-427"/>
              <w:jc w:val="left"/>
              <w:rPr>
                <w:lang w:val="pl-PL"/>
              </w:rPr>
            </w:pPr>
            <w:r w:rsidRPr="00E02584">
              <w:rPr>
                <w:lang w:val="pl-PL"/>
              </w:rPr>
              <w:t xml:space="preserve">Łączna liczba punktów ECTS przyporządkowana zajęciom związanym z prowadzoną w uczelni działalnością naukową w dyscyplinie lub </w:t>
            </w:r>
          </w:p>
          <w:p w14:paraId="107FA529" w14:textId="77777777" w:rsidR="00203B3E" w:rsidRDefault="00E02584" w:rsidP="004278FF">
            <w:pPr>
              <w:pStyle w:val="Akapitzlist"/>
              <w:spacing w:line="360" w:lineRule="auto"/>
              <w:ind w:left="0" w:right="-427"/>
              <w:jc w:val="left"/>
              <w:rPr>
                <w:lang w:val="pl-PL"/>
              </w:rPr>
            </w:pPr>
            <w:r w:rsidRPr="00E02584">
              <w:rPr>
                <w:lang w:val="pl-PL"/>
              </w:rPr>
              <w:t xml:space="preserve">dyscyplinach, do których przyporządkowany jest kierunek studiów, </w:t>
            </w:r>
          </w:p>
          <w:p w14:paraId="08AE3774" w14:textId="77777777" w:rsidR="00203B3E" w:rsidRDefault="00E02584" w:rsidP="004278FF">
            <w:pPr>
              <w:pStyle w:val="Akapitzlist"/>
              <w:spacing w:line="360" w:lineRule="auto"/>
              <w:ind w:left="0" w:right="-427"/>
              <w:jc w:val="left"/>
              <w:rPr>
                <w:lang w:val="pl-PL"/>
              </w:rPr>
            </w:pPr>
            <w:r w:rsidRPr="00E02584">
              <w:rPr>
                <w:lang w:val="pl-PL"/>
              </w:rPr>
              <w:t xml:space="preserve">uwzględnia udział studentów w zajęciach przygotowujących do </w:t>
            </w:r>
          </w:p>
          <w:p w14:paraId="5F779766" w14:textId="0BEFC6E7" w:rsidR="00E02584" w:rsidRDefault="00E02584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E02584">
              <w:rPr>
                <w:lang w:val="pl-PL"/>
              </w:rPr>
              <w:t>prowadzenia działalności naukowej lub udział w tej działalności</w:t>
            </w:r>
          </w:p>
        </w:tc>
        <w:tc>
          <w:tcPr>
            <w:tcW w:w="1886" w:type="dxa"/>
            <w:vAlign w:val="center"/>
          </w:tcPr>
          <w:p w14:paraId="09F81413" w14:textId="0218E3EB" w:rsidR="00E02584" w:rsidRPr="00C61019" w:rsidRDefault="00C61019" w:rsidP="006B39F8">
            <w:pPr>
              <w:pStyle w:val="Akapitzlist"/>
              <w:spacing w:line="360" w:lineRule="auto"/>
              <w:ind w:left="0" w:right="-427"/>
              <w:jc w:val="center"/>
              <w:rPr>
                <w:lang w:val="pl-PL"/>
              </w:rPr>
            </w:pPr>
            <w:r>
              <w:rPr>
                <w:lang w:val="pl-PL"/>
              </w:rPr>
              <w:t>85</w:t>
            </w:r>
          </w:p>
        </w:tc>
      </w:tr>
      <w:tr w:rsidR="00E02584" w14:paraId="5C0ABEE0" w14:textId="77777777" w:rsidTr="00203B3E">
        <w:tc>
          <w:tcPr>
            <w:tcW w:w="7458" w:type="dxa"/>
          </w:tcPr>
          <w:p w14:paraId="28426650" w14:textId="2239C42B" w:rsidR="00E02584" w:rsidRDefault="00E02584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E02584">
              <w:rPr>
                <w:lang w:val="pl-PL"/>
              </w:rPr>
              <w:t>Łączna liczba punktów ECTS przyporządkowana zajęciom do wyboru</w:t>
            </w:r>
          </w:p>
        </w:tc>
        <w:tc>
          <w:tcPr>
            <w:tcW w:w="1886" w:type="dxa"/>
            <w:vAlign w:val="center"/>
          </w:tcPr>
          <w:p w14:paraId="165BD518" w14:textId="3F02BA51" w:rsidR="00E02584" w:rsidRPr="00C61019" w:rsidRDefault="00C61019" w:rsidP="006B39F8">
            <w:pPr>
              <w:pStyle w:val="Akapitzlist"/>
              <w:spacing w:line="360" w:lineRule="auto"/>
              <w:ind w:left="0" w:right="-427"/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="002B6D4C">
              <w:rPr>
                <w:lang w:val="pl-PL"/>
              </w:rPr>
              <w:t>2</w:t>
            </w:r>
          </w:p>
        </w:tc>
      </w:tr>
      <w:tr w:rsidR="00E02584" w14:paraId="1C419D6F" w14:textId="77777777" w:rsidTr="00203B3E">
        <w:tc>
          <w:tcPr>
            <w:tcW w:w="7458" w:type="dxa"/>
          </w:tcPr>
          <w:p w14:paraId="2A9E860B" w14:textId="77777777" w:rsidR="00203B3E" w:rsidRDefault="00C61019" w:rsidP="004278FF">
            <w:pPr>
              <w:pStyle w:val="Akapitzlist"/>
              <w:spacing w:line="360" w:lineRule="auto"/>
              <w:ind w:left="0" w:right="-427"/>
              <w:jc w:val="left"/>
              <w:rPr>
                <w:lang w:val="pl-PL"/>
              </w:rPr>
            </w:pPr>
            <w:r w:rsidRPr="00C61019">
              <w:rPr>
                <w:lang w:val="pl-PL"/>
              </w:rPr>
              <w:t xml:space="preserve">W przypadku stacjonarnych studiów pierwszego stopnia i jednolitych </w:t>
            </w:r>
          </w:p>
          <w:p w14:paraId="23498A51" w14:textId="41C12B14" w:rsidR="00E02584" w:rsidRDefault="00C61019" w:rsidP="004278FF">
            <w:pPr>
              <w:pStyle w:val="Akapitzlist"/>
              <w:spacing w:line="360" w:lineRule="auto"/>
              <w:ind w:left="0" w:right="-427"/>
              <w:jc w:val="left"/>
            </w:pPr>
            <w:r w:rsidRPr="00C61019">
              <w:rPr>
                <w:lang w:val="pl-PL"/>
              </w:rPr>
              <w:t>studiów magisterskich liczba godzin zajęć z wychowania fizycznego.</w:t>
            </w:r>
          </w:p>
        </w:tc>
        <w:tc>
          <w:tcPr>
            <w:tcW w:w="1886" w:type="dxa"/>
            <w:vAlign w:val="center"/>
          </w:tcPr>
          <w:p w14:paraId="574C1154" w14:textId="753D9D24" w:rsidR="00E02584" w:rsidRPr="00C61019" w:rsidRDefault="00C61019" w:rsidP="006B39F8">
            <w:pPr>
              <w:pStyle w:val="Akapitzlist"/>
              <w:spacing w:line="360" w:lineRule="auto"/>
              <w:ind w:left="0" w:right="-427"/>
              <w:jc w:val="center"/>
              <w:rPr>
                <w:lang w:val="pl-PL"/>
              </w:rPr>
            </w:pPr>
            <w:r>
              <w:rPr>
                <w:lang w:val="pl-PL"/>
              </w:rPr>
              <w:t>0</w:t>
            </w:r>
          </w:p>
        </w:tc>
      </w:tr>
    </w:tbl>
    <w:p w14:paraId="37668D6A" w14:textId="049EC29F" w:rsidR="00C61019" w:rsidRPr="00203B3E" w:rsidRDefault="00C61019" w:rsidP="00E02584">
      <w:pPr>
        <w:spacing w:line="360" w:lineRule="auto"/>
        <w:ind w:right="-427"/>
        <w:rPr>
          <w:b/>
          <w:bCs/>
          <w:sz w:val="22"/>
          <w:szCs w:val="22"/>
        </w:rPr>
      </w:pPr>
      <w:r w:rsidRPr="00203B3E">
        <w:rPr>
          <w:b/>
          <w:bCs/>
          <w:sz w:val="22"/>
          <w:szCs w:val="22"/>
        </w:rPr>
        <w:lastRenderedPageBreak/>
        <w:t>Wskaźniki dotyczące programu studiów określone w rozporządzeniu Ministra Nauki i Szkolnictwa Wyższego z dnia 27 września 2018 r. w sprawie studiów (</w:t>
      </w:r>
      <w:proofErr w:type="spellStart"/>
      <w:r w:rsidR="00774533">
        <w:rPr>
          <w:b/>
          <w:bCs/>
          <w:sz w:val="22"/>
          <w:szCs w:val="22"/>
        </w:rPr>
        <w:t>t.j</w:t>
      </w:r>
      <w:proofErr w:type="spellEnd"/>
      <w:r w:rsidR="00774533">
        <w:rPr>
          <w:b/>
          <w:bCs/>
          <w:sz w:val="22"/>
          <w:szCs w:val="22"/>
        </w:rPr>
        <w:t xml:space="preserve">. </w:t>
      </w:r>
      <w:r w:rsidRPr="00203B3E">
        <w:rPr>
          <w:b/>
          <w:bCs/>
          <w:sz w:val="22"/>
          <w:szCs w:val="22"/>
        </w:rPr>
        <w:t>Dz.U. 20</w:t>
      </w:r>
      <w:r w:rsidR="00774533">
        <w:rPr>
          <w:b/>
          <w:bCs/>
          <w:sz w:val="22"/>
          <w:szCs w:val="22"/>
        </w:rPr>
        <w:t>21</w:t>
      </w:r>
      <w:r w:rsidRPr="00203B3E">
        <w:rPr>
          <w:b/>
          <w:bCs/>
          <w:sz w:val="22"/>
          <w:szCs w:val="22"/>
        </w:rPr>
        <w:t xml:space="preserve"> poz. </w:t>
      </w:r>
      <w:r w:rsidR="00774533">
        <w:rPr>
          <w:b/>
          <w:bCs/>
          <w:sz w:val="22"/>
          <w:szCs w:val="22"/>
        </w:rPr>
        <w:t xml:space="preserve">661 z </w:t>
      </w:r>
      <w:proofErr w:type="spellStart"/>
      <w:r w:rsidR="00774533">
        <w:rPr>
          <w:b/>
          <w:bCs/>
          <w:sz w:val="22"/>
          <w:szCs w:val="22"/>
        </w:rPr>
        <w:t>późn</w:t>
      </w:r>
      <w:proofErr w:type="spellEnd"/>
      <w:r w:rsidR="00774533">
        <w:rPr>
          <w:b/>
          <w:bCs/>
          <w:sz w:val="22"/>
          <w:szCs w:val="22"/>
        </w:rPr>
        <w:t>. zm.</w:t>
      </w:r>
      <w:r w:rsidRPr="00203B3E">
        <w:rPr>
          <w:b/>
          <w:bCs/>
          <w:sz w:val="22"/>
          <w:szCs w:val="22"/>
        </w:rPr>
        <w:t>)</w:t>
      </w:r>
    </w:p>
    <w:p w14:paraId="0D3AB8BD" w14:textId="77777777" w:rsidR="00203B3E" w:rsidRDefault="00203B3E" w:rsidP="00E02584">
      <w:pPr>
        <w:spacing w:line="360" w:lineRule="auto"/>
        <w:ind w:right="-427"/>
        <w:rPr>
          <w:b/>
          <w:bCs/>
        </w:rPr>
      </w:pPr>
    </w:p>
    <w:p w14:paraId="27C407FF" w14:textId="5326325B" w:rsidR="00A669E4" w:rsidRDefault="004278FF" w:rsidP="00E02584">
      <w:pPr>
        <w:spacing w:line="360" w:lineRule="auto"/>
        <w:ind w:right="-427"/>
        <w:rPr>
          <w:sz w:val="22"/>
          <w:szCs w:val="22"/>
        </w:rPr>
      </w:pPr>
      <w:r w:rsidRPr="004278FF">
        <w:rPr>
          <w:b/>
          <w:bCs/>
        </w:rPr>
        <w:t>II.</w:t>
      </w:r>
      <w:r>
        <w:t xml:space="preserve"> </w:t>
      </w:r>
      <w:r w:rsidR="00A669E4" w:rsidRPr="00694F0C">
        <w:rPr>
          <w:b/>
        </w:rPr>
        <w:t>O</w:t>
      </w:r>
      <w:r w:rsidR="00A669E4">
        <w:rPr>
          <w:b/>
        </w:rPr>
        <w:t>PIS ZAKŁADANYCH EFEKTÓW UCZENIA SIĘ</w:t>
      </w:r>
      <w:r w:rsidR="00A669E4" w:rsidRPr="00694F0C">
        <w:rPr>
          <w:b/>
        </w:rPr>
        <w:t xml:space="preserve"> </w:t>
      </w:r>
      <w:r w:rsidR="00A669E4" w:rsidRPr="00694F0C">
        <w:rPr>
          <w:sz w:val="22"/>
          <w:szCs w:val="22"/>
        </w:rPr>
        <w:t>z uwzględnieniem uniwersalnych charakterystyk pierwszego stopnia określonych w ustawie z dnia 22 grudnia 2015 r. o Zintegrowanym Systemie Kwalifikacji (</w:t>
      </w:r>
      <w:proofErr w:type="spellStart"/>
      <w:r w:rsidR="00774533">
        <w:rPr>
          <w:sz w:val="22"/>
          <w:szCs w:val="22"/>
        </w:rPr>
        <w:t>t.j</w:t>
      </w:r>
      <w:proofErr w:type="spellEnd"/>
      <w:r w:rsidR="00774533">
        <w:rPr>
          <w:sz w:val="22"/>
          <w:szCs w:val="22"/>
        </w:rPr>
        <w:t xml:space="preserve">. </w:t>
      </w:r>
      <w:r w:rsidR="00A669E4" w:rsidRPr="00694F0C">
        <w:rPr>
          <w:sz w:val="22"/>
          <w:szCs w:val="22"/>
        </w:rPr>
        <w:t>Dz. U. z 20</w:t>
      </w:r>
      <w:r w:rsidR="00774533">
        <w:rPr>
          <w:sz w:val="22"/>
          <w:szCs w:val="22"/>
        </w:rPr>
        <w:t>20</w:t>
      </w:r>
      <w:r w:rsidR="00A669E4" w:rsidRPr="00694F0C">
        <w:rPr>
          <w:sz w:val="22"/>
          <w:szCs w:val="22"/>
        </w:rPr>
        <w:t xml:space="preserve"> poz. 2</w:t>
      </w:r>
      <w:r w:rsidR="00774533">
        <w:rPr>
          <w:sz w:val="22"/>
          <w:szCs w:val="22"/>
        </w:rPr>
        <w:t>26</w:t>
      </w:r>
      <w:r w:rsidR="00A669E4" w:rsidRPr="00694F0C">
        <w:rPr>
          <w:sz w:val="22"/>
          <w:szCs w:val="22"/>
        </w:rPr>
        <w:t>) oraz charakterystyk drugiego stopnia efektów uczenia się określonych w rozporządzeniu Ministra Nauki i Szkolnictwa Wyższego z dnia 14 listopada 2018 r. w</w:t>
      </w:r>
      <w:r w:rsidR="008C3478">
        <w:rPr>
          <w:sz w:val="22"/>
          <w:szCs w:val="22"/>
        </w:rPr>
        <w:t> </w:t>
      </w:r>
      <w:r w:rsidR="00A669E4" w:rsidRPr="00694F0C">
        <w:rPr>
          <w:sz w:val="22"/>
          <w:szCs w:val="22"/>
        </w:rPr>
        <w:t>sprawie charakterystyk drugiego stopnia efektów uczenia się dla kwalifikacji na poziomach 6–8 Polskiej Ramy Kwalifikacji (Dz. U. z</w:t>
      </w:r>
      <w:r w:rsidR="00774533">
        <w:rPr>
          <w:sz w:val="22"/>
          <w:szCs w:val="22"/>
        </w:rPr>
        <w:t> </w:t>
      </w:r>
      <w:r w:rsidR="00A669E4" w:rsidRPr="00694F0C">
        <w:rPr>
          <w:sz w:val="22"/>
          <w:szCs w:val="22"/>
        </w:rPr>
        <w:t>2018 r. poz. 2218).</w:t>
      </w:r>
    </w:p>
    <w:p w14:paraId="267378C7" w14:textId="77777777" w:rsidR="001B4FE1" w:rsidRDefault="001B4FE1" w:rsidP="001B4FE1">
      <w:pPr>
        <w:ind w:left="720"/>
        <w:rPr>
          <w:b/>
        </w:rPr>
      </w:pPr>
    </w:p>
    <w:tbl>
      <w:tblPr>
        <w:tblW w:w="1049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405"/>
        <w:gridCol w:w="1516"/>
        <w:gridCol w:w="1580"/>
      </w:tblGrid>
      <w:tr w:rsidR="008A121D" w:rsidRPr="007F408D" w14:paraId="017402C6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28E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7F408D">
              <w:rPr>
                <w:b/>
                <w:sz w:val="20"/>
              </w:rPr>
              <w:t>Symbol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BD0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7F408D">
              <w:rPr>
                <w:b/>
                <w:sz w:val="20"/>
              </w:rPr>
              <w:t>Kierunkowe efekty uczenia</w:t>
            </w:r>
            <w:r>
              <w:rPr>
                <w:b/>
                <w:sz w:val="20"/>
              </w:rPr>
              <w:t xml:space="preserve"> się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ECA5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b/>
                <w:sz w:val="20"/>
                <w:vertAlign w:val="superscript"/>
              </w:rPr>
            </w:pPr>
            <w:r w:rsidRPr="007F408D">
              <w:rPr>
                <w:b/>
                <w:sz w:val="20"/>
              </w:rPr>
              <w:t>Odniesienie do uniwersalnych charakterystyk poziomów PRK</w:t>
            </w:r>
            <w:r w:rsidRPr="007F408D">
              <w:rPr>
                <w:b/>
                <w:sz w:val="20"/>
                <w:vertAlign w:val="superscript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AE7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b/>
                <w:sz w:val="20"/>
                <w:vertAlign w:val="superscript"/>
              </w:rPr>
            </w:pPr>
            <w:r w:rsidRPr="007F408D">
              <w:rPr>
                <w:b/>
                <w:sz w:val="20"/>
              </w:rPr>
              <w:t>Odniesienie do charakterystyk drugiego stopnia</w:t>
            </w:r>
            <w:r w:rsidRPr="007F408D">
              <w:rPr>
                <w:b/>
                <w:sz w:val="20"/>
                <w:vertAlign w:val="superscript"/>
              </w:rPr>
              <w:t>2</w:t>
            </w:r>
          </w:p>
        </w:tc>
      </w:tr>
      <w:tr w:rsidR="008A121D" w:rsidRPr="007F408D" w14:paraId="0D5DE31C" w14:textId="77777777" w:rsidTr="006B2B7A">
        <w:tc>
          <w:tcPr>
            <w:tcW w:w="10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281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7F408D">
              <w:rPr>
                <w:b/>
                <w:sz w:val="20"/>
              </w:rPr>
              <w:t>Wiedza: absolwent zna i rozumie</w:t>
            </w:r>
          </w:p>
        </w:tc>
      </w:tr>
      <w:tr w:rsidR="008A121D" w:rsidRPr="007F408D" w14:paraId="4EA8D922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659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K2_W01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B2E9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ma poszerzoną i ugruntowaną wiedzę z zakresu fizykochemicznych, biologicznych i biochemicznych podstaw funkcjonowania organizmów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7123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202F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0B822E4F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EBC8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K2_W02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6D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posiada ugruntowaną wiedzę na temat potencjału produkcyjnego żywych komórek i organizmów – podstaw biochemicznych i możliwości ich regulacji metodami technologicznymi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E62E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EAC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00DA4419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73CA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K2_W03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EB61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posiada ugruntowaną i poszerzoną wiedzę w zakresie rekombinacji i klonowania DNA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CB85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8EAF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7EA2E150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221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K2_W04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E956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 xml:space="preserve">wykazuje zrozumienie złożonych zasad przepływu informacji genetycznej jak i mechanizmów regulacji ekspresji genów w komórkach </w:t>
            </w:r>
            <w:proofErr w:type="spellStart"/>
            <w:r w:rsidRPr="007F408D">
              <w:rPr>
                <w:sz w:val="20"/>
              </w:rPr>
              <w:t>prokariotycznych</w:t>
            </w:r>
            <w:proofErr w:type="spellEnd"/>
            <w:r w:rsidRPr="007F408D">
              <w:rPr>
                <w:sz w:val="20"/>
              </w:rPr>
              <w:t xml:space="preserve"> i eukariotycznych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5A02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B49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2DF24DB9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ABFC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K2_W05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D4AE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ma uporządkowaną wiedzę z zakresu znajomość fizjologii i patofizjologii układów organizmu człowieka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7C0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97D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52E5A8DB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846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K2_W06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473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zna główne i poboczne szlaki metaboliczne w komórkach roślinnych i zwierzęcych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92D7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1632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14A65E0C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BC3A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K2_W07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DE5A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wykazuje uporządkowaną i poszerzoną znajomość funkcjonowania organizmu człowieka na poziomie narządów i układów. Rozumie związki pomiędzy budową i funkcją narządów i układów oraz związki między czynnością narządów i układów a procesami zachodzącymi na poziomie molekularnym, biochemicznym i komórkowym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0783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689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550BD0A5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2A92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K2_W08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4EB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 xml:space="preserve">zna specjalistyczne metody badania genomu, </w:t>
            </w:r>
            <w:proofErr w:type="spellStart"/>
            <w:r w:rsidRPr="007F408D">
              <w:rPr>
                <w:sz w:val="20"/>
              </w:rPr>
              <w:t>transkryptomu</w:t>
            </w:r>
            <w:proofErr w:type="spellEnd"/>
            <w:r w:rsidRPr="007F408D">
              <w:rPr>
                <w:sz w:val="20"/>
              </w:rPr>
              <w:t xml:space="preserve">, </w:t>
            </w:r>
            <w:proofErr w:type="spellStart"/>
            <w:r w:rsidRPr="007F408D">
              <w:rPr>
                <w:sz w:val="20"/>
              </w:rPr>
              <w:t>proteomu</w:t>
            </w:r>
            <w:proofErr w:type="spellEnd"/>
            <w:r w:rsidRPr="007F408D">
              <w:rPr>
                <w:sz w:val="20"/>
              </w:rPr>
              <w:t xml:space="preserve"> i rozumie ich wykorzystanie w naukach podstawowych i klinicznych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F31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971B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62098316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240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K2_W09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220F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zna przyczyny, objawy i sposoby diagnozowania wybranych zaburzeń chorobowych. Uświadamia sobie relacje między objawem a chorobą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68A9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F1F1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7AA9F2C1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6BDE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F473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 xml:space="preserve">wykazuje znajomość zasad monitoringu biologicznego. Rozumie znaczenie </w:t>
            </w:r>
            <w:proofErr w:type="spellStart"/>
            <w:r w:rsidRPr="007F408D">
              <w:rPr>
                <w:sz w:val="20"/>
              </w:rPr>
              <w:t>biomarkerów</w:t>
            </w:r>
            <w:proofErr w:type="spellEnd"/>
            <w:r w:rsidRPr="007F408D">
              <w:rPr>
                <w:sz w:val="20"/>
              </w:rPr>
              <w:t xml:space="preserve"> i bioindykatorów w ocenie zdrowia i ocenie jakości środowiska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CDB9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0B69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63A32F55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2DAE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0B3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ma ugruntowaną i poszerzoną wiedzę z zakresu prowadzenia diagnostyki molekularnej, mikrobiologicznej i immunodiagnostyki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DAC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CCF8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1EEBCB3B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BCB4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8F9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rozumie mechanizmy psychospołeczne ważne dla zdrowa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AF55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A70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03334882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04A6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606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rozumie i analizuje zagrożenia i konsekwencje zdrowotne związane z zanieczyszczeniem środowiska naturalnego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37F0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E69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7BBB5734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520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5D11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rozumie uwarunkowania społeczne i ograniczenia wynikające z choroby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2F5F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98D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3A89B4B0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D63B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67C9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zna zaawansowane metody poszukiwania nowych substancji leczniczych, Ma ugruntowaną wiedzę dotyczącą zastosowania metod i procesów biotechnologicznych do wytwarzania substancji farmakologicznie czynnych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111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5D7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7C32C4FA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5939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BBE8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zna podstawy dobrej praktyki medycznej opartej na dowodach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17F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2CE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6C8B8697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B9EF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0BD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zna wskazania do stosowania określonych grup leków i stosowania wybranych strategii terapii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869E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A5D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4BDEA9AE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4C5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lastRenderedPageBreak/>
              <w:t>K2_W18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948D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rozumie zasady funkcjonowania sprzętu i aparatury stosowanej w laboratoriach badawczych związanych z biotechnologią medyczną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CAE7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DA1A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7579BEE5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04C4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B385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ma wiedzę na temat błędów w wykonywaniu prowadzonych badań i oznaczeń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DB88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DE3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035E9B5D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D576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E8F7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wykazuje zrozumienie zasad prawnych, organizacyjnych i etycznych uwarunkowań działalności zawodowej biotechnologa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9C0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427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P7S_WK</w:t>
            </w:r>
          </w:p>
        </w:tc>
      </w:tr>
      <w:tr w:rsidR="008A121D" w:rsidRPr="007F408D" w14:paraId="3B49DECA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E0E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E40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rozumie miejsce biotechnologii medycznej w ramach organizacji systemu ochrony zdrowia jak i znaczenie biotechnologii medycznej w dziedzinie nauk medycznych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43D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89FD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P7S_WK</w:t>
            </w:r>
          </w:p>
        </w:tc>
      </w:tr>
      <w:tr w:rsidR="008A121D" w:rsidRPr="007F408D" w14:paraId="53EE192B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CEB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FCF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posiada wiedzę i wykazuje się znajomością terminologii z zakresu medycyny regeneracyjnej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03B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7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348DD7F1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877D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383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 xml:space="preserve">ma poszerzoną i ugruntowaną wiedzę w zakresie hodowli komórkowych i wirusowych oraz prowadzenia procesów biosyntezy i biotransformacji w otrzymywaniu </w:t>
            </w:r>
            <w:proofErr w:type="spellStart"/>
            <w:r w:rsidRPr="007F408D">
              <w:rPr>
                <w:sz w:val="20"/>
              </w:rPr>
              <w:t>biofarmaceutyków</w:t>
            </w:r>
            <w:proofErr w:type="spellEnd"/>
            <w:r w:rsidRPr="007F408D">
              <w:rPr>
                <w:sz w:val="20"/>
              </w:rPr>
              <w:t>, biomateriałów, kosmetyków, i innych produktów biotechnologicznych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759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CCCE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084E0C79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2157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E32B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 xml:space="preserve">zna podstawy teoretyczne i metody badawcze z zakresu cytogenetyki i </w:t>
            </w:r>
            <w:proofErr w:type="spellStart"/>
            <w:r w:rsidRPr="007F408D">
              <w:rPr>
                <w:sz w:val="20"/>
              </w:rPr>
              <w:t>epigenetyki</w:t>
            </w:r>
            <w:proofErr w:type="spellEnd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BC6E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A8FD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0FAC6F00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122B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DA5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zna i rozumie nowoczesne metody pozyskiwania, klasyfikowania i ulepszania produkcyjnych szczepów drobnoustrojów, wirusów i linii komórkowych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B3D7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1830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5A09D2B1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B031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EDD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 xml:space="preserve">wykazuje ugruntowaną i poszerzoną wiedzę na temat zasad klonowania </w:t>
            </w:r>
            <w:proofErr w:type="spellStart"/>
            <w:r w:rsidRPr="007F408D">
              <w:rPr>
                <w:sz w:val="20"/>
              </w:rPr>
              <w:t>submolekularnego</w:t>
            </w:r>
            <w:proofErr w:type="spellEnd"/>
            <w:r w:rsidRPr="007F408D">
              <w:rPr>
                <w:sz w:val="20"/>
              </w:rPr>
              <w:t>, metod wprowadzania DNA do komórek, typów wektorów, ich zastosowania oraz elementów budowy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179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792D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1F16DCBA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4C92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033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zna nowoczesne laboratoryjne techniki diagnostyczne i identyfikacyjne stosowane w naukach biomedycznych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5F5E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625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P7S_WG</w:t>
            </w:r>
          </w:p>
        </w:tc>
      </w:tr>
      <w:tr w:rsidR="008A121D" w:rsidRPr="007F408D" w14:paraId="6DC83B40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9C7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66E3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zna i rozumie pojęcia i zasady z zakresu ochrony własności intelektualnej i przemysłowej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B85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236A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P7S_WK</w:t>
            </w:r>
          </w:p>
        </w:tc>
      </w:tr>
      <w:tr w:rsidR="008A121D" w:rsidRPr="007F408D" w14:paraId="7519E39E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ED4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8D5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rozumie konieczność zarządzania zasobami własności intelektualnej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7269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F21A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P7S_WK</w:t>
            </w:r>
          </w:p>
        </w:tc>
      </w:tr>
      <w:tr w:rsidR="008A121D" w:rsidRPr="007F408D" w14:paraId="57A39B78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E253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5F8A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posiada poszerzoną wiedzę z zakresu marketingu, ekonomii, zarządzania i organizacji przedsiębiorstw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12AD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60DF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P7S_WK</w:t>
            </w:r>
          </w:p>
        </w:tc>
      </w:tr>
      <w:tr w:rsidR="008A121D" w:rsidRPr="007F408D" w14:paraId="0D9A9A66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2E6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K2_W31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0D6C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rozumie ogólne zasady tworzenia i rozwoju form indywidualnej przedsiębiorczości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D1E7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P7U_W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754B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P7S_WK</w:t>
            </w:r>
          </w:p>
        </w:tc>
      </w:tr>
      <w:tr w:rsidR="008A121D" w:rsidRPr="007F408D" w14:paraId="54F39BA1" w14:textId="77777777" w:rsidTr="006B2B7A">
        <w:tc>
          <w:tcPr>
            <w:tcW w:w="10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F65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Umiejętności: absolwent</w:t>
            </w:r>
          </w:p>
        </w:tc>
      </w:tr>
      <w:tr w:rsidR="008A121D" w:rsidRPr="007F408D" w14:paraId="5B7F7C60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427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K2_U01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F791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posiada umiejętność efektywnego komunikowania się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515E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5779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P7S_UK</w:t>
            </w:r>
          </w:p>
          <w:p w14:paraId="0249925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P7S_UO</w:t>
            </w:r>
          </w:p>
        </w:tc>
      </w:tr>
      <w:tr w:rsidR="008A121D" w:rsidRPr="007F408D" w14:paraId="0C680BB8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633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K2_U02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30F5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przekazywać wiedzę o istocie wykonywanych przez siebie działań zawodowych i czynności laboratoryjnych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1A52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9838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P7S_UK</w:t>
            </w:r>
          </w:p>
        </w:tc>
      </w:tr>
      <w:tr w:rsidR="008A121D" w:rsidRPr="007F408D" w14:paraId="68145291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495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K2_U03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657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posługiwać się specjalistycznym sprzętem i aparaturą stosowanymi w laboratoriach: molekularnych, mikrobiologicznych i analitycznych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DA5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912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3F508046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76D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K2_U04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CF59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posiada pogłębione umiejętności przygotowania, zakładania, prowadzenia i monitorowania hodowli komórkowych pro- i eukariotycznych na podłożach płynnych, zestalonych i specjalnych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A50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E5F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73DA73D9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C25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K2_U05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D7D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wyjaśnić prawne uwarunkowania prowadzenia prac badawczych i eksperymentalnych w biotechnologii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76A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2925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  <w:p w14:paraId="62E4854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P7S_UK</w:t>
            </w:r>
          </w:p>
        </w:tc>
      </w:tr>
      <w:tr w:rsidR="008A121D" w:rsidRPr="007F408D" w14:paraId="0E81C204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315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K2_U06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750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posiada umiejętność prezentowania i wyjaśniania problemów związanych z transformacją nowotworową, starzeniem się organizmów i regulacją rozrodu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483B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EA17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P7S_UK</w:t>
            </w:r>
          </w:p>
          <w:p w14:paraId="41F5D1E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A121D" w:rsidRPr="007F408D" w14:paraId="084E0BD2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CD10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K2_U07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C78A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zidentyfikować narażenie zawodowe i środowiskowe na działanie czynników chorobotwórczych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4AF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599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7F4B9B10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2FB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K2_U08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2A5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przewidywać skutki uwarunkowań genetycznych rozwoju chorób w populacji ludzkiej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218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7DED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48364DC1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BC4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K2_U09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BFF9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sformułować plan działań pozwalających na ocenę aktywności wybranych czynników stosowanych w procedurach biomedycznych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8C06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A485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6AD0719D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D3A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0C49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stosuje technologie informacyjne do wyszukiwania potrzebnych informacji oraz do samodzielnego i twórczego rozwiązywania problemów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C84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70E6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1444B535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78F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468F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prowadzić ocenę i kategoryzację inwazyjności prowadzonych badań i procedur biomedycznych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496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A290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0EC6DA6E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668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3272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rozpoznać, wyeliminować i zapobiegać zjawiskom kontaminacji w pracowni hodowli komórkowych, w tym mikrobiologicznych oraz w laboratorium analiz molekularnych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087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C27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608854E2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573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DE8F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zabezpieczać materiał wykorzystywany do badań molekularnych i procedur hodowlanych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7CD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7C6F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27FDA75E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D3E9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lastRenderedPageBreak/>
              <w:t>K2_U14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5F9B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stosować procedury dezaktywacji materiału zakaźnego oraz zna zasady postępowania z GMO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044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5A66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7CF3A5FD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94D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CF83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posiada umiejętność wykorzystania literatury przedmiotu i nabytej w trakcie studiów wiedzy w procesie planowania i realizacji działań badawczych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A1B7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D39E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6389BB3A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3CEE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52E4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zaplanować właściwe pomiary i analizy w prowadzonej procedurze badawczej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D937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F1A1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739563CE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811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5A4E8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wykazuje pogłębione umiejętności prognozowania i wnioskowania na podstawie danych uzyskanych z różnych źródeł oraz przeprowadzonych analiz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3FF5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B89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441165DD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D0F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6982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zebrać, ocenić rzetelność materiałów źródłowych i wykorzystać je do opracowań tematycznych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8BC0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255E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P7S_UK</w:t>
            </w:r>
          </w:p>
          <w:p w14:paraId="0CB62E0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6AA8B70A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DB18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FF3C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opracować pisemnie wyniki badań z użyciem poprawnej terminologii stosowanej w zakresie biotechnologii medycznej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4AC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5A00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P7S_UK</w:t>
            </w:r>
          </w:p>
          <w:p w14:paraId="3A585B0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P7S_UW</w:t>
            </w:r>
          </w:p>
        </w:tc>
      </w:tr>
      <w:tr w:rsidR="008A121D" w:rsidRPr="007F408D" w14:paraId="0E3DA693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2EDD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6BC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analizować uzyskiwane wyniki badań i formułować odpowiednie wnioski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EDD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31EB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P7S_UK</w:t>
            </w:r>
          </w:p>
        </w:tc>
      </w:tr>
      <w:tr w:rsidR="008A121D" w:rsidRPr="007F408D" w14:paraId="562AB0EC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C1E4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K2_U21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8C6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przygotować i wygłosić pracę na podstawie samodzielnie uzyskanych wyników z użyciem terminologii stosowanej w zakresie biotechnologii medycznej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EF4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DC9F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P7S_UK</w:t>
            </w:r>
          </w:p>
        </w:tc>
      </w:tr>
      <w:tr w:rsidR="008A121D" w:rsidRPr="007F408D" w14:paraId="1F6D4244" w14:textId="77777777" w:rsidTr="006B2B7A">
        <w:tc>
          <w:tcPr>
            <w:tcW w:w="10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289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7F408D">
              <w:rPr>
                <w:b/>
                <w:sz w:val="20"/>
              </w:rPr>
              <w:t>Kompetencje społeczne: absolw</w:t>
            </w:r>
            <w:r>
              <w:rPr>
                <w:b/>
                <w:sz w:val="20"/>
              </w:rPr>
              <w:t xml:space="preserve">ent </w:t>
            </w:r>
          </w:p>
        </w:tc>
      </w:tr>
      <w:tr w:rsidR="008A121D" w:rsidRPr="007F408D" w14:paraId="3905A847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3F0C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K2_K01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83C4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ma świadomość potrzeby uzupełniania wiedzy specjalistycznej przez całe życie i potrafi dobrać właściwe źródła wiedzy i metody uczenia dla siebie i innych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E89E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P7U_K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C34D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P7S_KK</w:t>
            </w:r>
          </w:p>
          <w:p w14:paraId="7D04B7A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P7S_UU</w:t>
            </w:r>
          </w:p>
        </w:tc>
      </w:tr>
      <w:tr w:rsidR="008A121D" w:rsidRPr="007F408D" w14:paraId="12EDD386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5915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K2_K02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D559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samodzielnie rozwija własne umiejętności zawodowe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99A0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P7U_K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476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P7S_KK</w:t>
            </w:r>
          </w:p>
        </w:tc>
      </w:tr>
      <w:tr w:rsidR="008A121D" w:rsidRPr="007F408D" w14:paraId="685F5EF0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696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K2_K03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CD2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ma świadomość ważności postępowania profesjonalnego oraz przestrzegania zasad etyki zawodowej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E81B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P7U_K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87C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P7S_KR</w:t>
            </w:r>
          </w:p>
        </w:tc>
      </w:tr>
      <w:tr w:rsidR="008A121D" w:rsidRPr="007F408D" w14:paraId="0567DA9B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A1D3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K2_K04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974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wykazać się przedsiębiorczością i pomysłowością w działaniu związanym z realizacją zadań zawodowych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A09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P7U_K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94E2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P7S_KO</w:t>
            </w:r>
          </w:p>
        </w:tc>
      </w:tr>
      <w:tr w:rsidR="008A121D" w:rsidRPr="007F408D" w14:paraId="22B4E30B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A14C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K2_K05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A6B3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kierować grupą, inspirować jej działania oraz współpracować z innymi podmiotami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718D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P7U_K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0B49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P7S_KK</w:t>
            </w:r>
          </w:p>
          <w:p w14:paraId="441CDF7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P7S_UO</w:t>
            </w:r>
          </w:p>
        </w:tc>
      </w:tr>
      <w:tr w:rsidR="008A121D" w:rsidRPr="007F408D" w14:paraId="0D9C135B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6F38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K2_K06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C71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rozumie ważność działań zespołowych i potrafi brać odpowiedzialność za wyniki wspólnych działań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25B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P7U_K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B74D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P7S_KR</w:t>
            </w:r>
          </w:p>
          <w:p w14:paraId="20DEE92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P7S_KO</w:t>
            </w:r>
          </w:p>
          <w:p w14:paraId="22A4213E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P7S_UO</w:t>
            </w:r>
          </w:p>
        </w:tc>
      </w:tr>
      <w:tr w:rsidR="008A121D" w:rsidRPr="007F408D" w14:paraId="06ED2479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F36A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K2_K07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0E5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umie analizować i efektywnie realizować przydzielone zadanie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2F481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P7U_K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AA4B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P7S_KK</w:t>
            </w:r>
          </w:p>
        </w:tc>
      </w:tr>
      <w:tr w:rsidR="008A121D" w:rsidRPr="007F408D" w14:paraId="01504364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E755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K2_K08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39C9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ma świadomość odpowiedzialności związanej z decyzjami podejmowanymi w ramach działalności zawodowej, szczególności w kategoriach bezpieczeństwa własnego i innych osób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331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P7U_K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BD17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P7S_KR</w:t>
            </w:r>
          </w:p>
          <w:p w14:paraId="4822FCFD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A121D" w:rsidRPr="007F408D" w14:paraId="23BF37BD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5FFC2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K2_K09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AAA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potrafi formułować opinie dotyczące różnych aspektów działalności zawodowej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246F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P7U_K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B86A6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P7S_KK</w:t>
            </w:r>
          </w:p>
          <w:p w14:paraId="30395D5B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A121D" w:rsidRPr="007F408D" w14:paraId="61992DC4" w14:textId="77777777" w:rsidTr="006B2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A12AA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K2_K10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0F20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demonstruje postawę promującą zdrowie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012C4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P7U_K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CE8BC" w14:textId="77777777" w:rsidR="008A121D" w:rsidRPr="007F408D" w:rsidRDefault="008A121D" w:rsidP="00121E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F408D">
              <w:rPr>
                <w:sz w:val="20"/>
              </w:rPr>
              <w:t>P7S_KO</w:t>
            </w:r>
          </w:p>
        </w:tc>
      </w:tr>
    </w:tbl>
    <w:p w14:paraId="4C7D9E41" w14:textId="77777777" w:rsidR="001B4FE1" w:rsidRPr="00694F0C" w:rsidRDefault="001B4FE1" w:rsidP="001B4FE1">
      <w:pPr>
        <w:ind w:left="720"/>
        <w:rPr>
          <w:sz w:val="22"/>
          <w:szCs w:val="22"/>
        </w:rPr>
      </w:pPr>
    </w:p>
    <w:p w14:paraId="0A2D0C97" w14:textId="0CB53D87" w:rsidR="00411A03" w:rsidRPr="002B754D" w:rsidRDefault="00411A03" w:rsidP="00411A03">
      <w:pPr>
        <w:pStyle w:val="Akapitzlist"/>
        <w:ind w:left="360"/>
        <w:rPr>
          <w:i/>
          <w:iCs/>
          <w:sz w:val="16"/>
          <w:szCs w:val="16"/>
        </w:rPr>
      </w:pPr>
      <w:r w:rsidRPr="002B754D">
        <w:rPr>
          <w:sz w:val="16"/>
          <w:szCs w:val="16"/>
          <w:vertAlign w:val="superscript"/>
        </w:rPr>
        <w:t>1</w:t>
      </w:r>
      <w:r w:rsidRPr="002B754D">
        <w:rPr>
          <w:i/>
          <w:iCs/>
          <w:sz w:val="16"/>
          <w:szCs w:val="16"/>
        </w:rPr>
        <w:t xml:space="preserve"> Uniwersalne charakterystyki pierwszego stopnia dla poziomów 6-7 określone w ustawie z dnia 22 grudnia 2015 r. o Zintegrowanym Systemie Kwalifikacji (</w:t>
      </w:r>
      <w:proofErr w:type="spellStart"/>
      <w:r w:rsidR="00774533">
        <w:rPr>
          <w:i/>
          <w:iCs/>
          <w:sz w:val="16"/>
          <w:szCs w:val="16"/>
          <w:lang w:val="pl-PL"/>
        </w:rPr>
        <w:t>t.j</w:t>
      </w:r>
      <w:proofErr w:type="spellEnd"/>
      <w:r w:rsidR="00774533">
        <w:rPr>
          <w:i/>
          <w:iCs/>
          <w:sz w:val="16"/>
          <w:szCs w:val="16"/>
          <w:lang w:val="pl-PL"/>
        </w:rPr>
        <w:t xml:space="preserve">. </w:t>
      </w:r>
      <w:r w:rsidRPr="002B754D">
        <w:rPr>
          <w:i/>
          <w:iCs/>
          <w:sz w:val="16"/>
          <w:szCs w:val="16"/>
        </w:rPr>
        <w:t>Dz. U. z 20</w:t>
      </w:r>
      <w:r w:rsidR="00774533">
        <w:rPr>
          <w:i/>
          <w:iCs/>
          <w:sz w:val="16"/>
          <w:szCs w:val="16"/>
          <w:lang w:val="pl-PL"/>
        </w:rPr>
        <w:t>20</w:t>
      </w:r>
      <w:r w:rsidRPr="002B754D">
        <w:rPr>
          <w:i/>
          <w:iCs/>
          <w:sz w:val="16"/>
          <w:szCs w:val="16"/>
        </w:rPr>
        <w:t xml:space="preserve"> r. poz. 2</w:t>
      </w:r>
      <w:r w:rsidR="00774533">
        <w:rPr>
          <w:i/>
          <w:iCs/>
          <w:sz w:val="16"/>
          <w:szCs w:val="16"/>
          <w:lang w:val="pl-PL"/>
        </w:rPr>
        <w:t>26</w:t>
      </w:r>
      <w:r w:rsidRPr="002B754D">
        <w:rPr>
          <w:i/>
          <w:iCs/>
          <w:sz w:val="16"/>
          <w:szCs w:val="16"/>
        </w:rPr>
        <w:t>)</w:t>
      </w:r>
    </w:p>
    <w:p w14:paraId="7D48C2AF" w14:textId="20062CF3" w:rsidR="00411A03" w:rsidRDefault="00411A03" w:rsidP="00411A03">
      <w:pPr>
        <w:pStyle w:val="Akapitzlist"/>
        <w:ind w:left="360"/>
        <w:rPr>
          <w:i/>
          <w:iCs/>
          <w:sz w:val="16"/>
          <w:szCs w:val="16"/>
        </w:rPr>
      </w:pPr>
      <w:r w:rsidRPr="002B754D">
        <w:rPr>
          <w:sz w:val="16"/>
          <w:szCs w:val="16"/>
          <w:vertAlign w:val="superscript"/>
        </w:rPr>
        <w:t>2</w:t>
      </w:r>
      <w:r w:rsidRPr="002B754D">
        <w:rPr>
          <w:i/>
          <w:iCs/>
          <w:sz w:val="16"/>
          <w:szCs w:val="16"/>
        </w:rPr>
        <w:t xml:space="preserve"> Charakterystyki drugiego stopnia dla poziomów 6-8 określone w rozporządzeniu Ministra Nauki i Szkolnictwa Wyższego z dnia 14 listopada 2018 r. w sprawie charakterystyk drugiego stopnia efektów uczenia się  dla kwalifikacji na poziomach 6-8 Polskiej Ramy Kwalifikacji (Dz. U z 2018 r. poz. 2218).</w:t>
      </w:r>
    </w:p>
    <w:p w14:paraId="27F73601" w14:textId="77777777" w:rsidR="00774533" w:rsidRDefault="00774533" w:rsidP="00411A03">
      <w:pPr>
        <w:pStyle w:val="Akapitzlist"/>
        <w:ind w:left="360"/>
        <w:rPr>
          <w:i/>
          <w:iCs/>
          <w:sz w:val="16"/>
          <w:szCs w:val="16"/>
        </w:rPr>
      </w:pPr>
    </w:p>
    <w:p w14:paraId="15E80648" w14:textId="0061D065" w:rsidR="006B39F8" w:rsidRPr="006B39F8" w:rsidRDefault="006B39F8" w:rsidP="00774533">
      <w:pPr>
        <w:spacing w:after="200" w:line="276" w:lineRule="auto"/>
        <w:rPr>
          <w:b/>
        </w:rPr>
      </w:pPr>
      <w:r w:rsidRPr="006B39F8">
        <w:rPr>
          <w:b/>
        </w:rPr>
        <w:t>III. ZAJĘCIA WRAZ Z PRZYPISANYMI DO NICH EFEKTAMI UCZENIA SIĘ I TREŚCIAMI PROGRAMOWYMI ORAZ SPOSOBY WERYFIKACJI I OCENY TYCH EFEKTÓW</w:t>
      </w:r>
    </w:p>
    <w:p w14:paraId="6AE2CFEB" w14:textId="3F9B025D" w:rsidR="006B39F8" w:rsidRPr="006B39F8" w:rsidRDefault="006B39F8" w:rsidP="006B39F8">
      <w:pPr>
        <w:spacing w:after="200" w:line="276" w:lineRule="auto"/>
        <w:jc w:val="left"/>
        <w:rPr>
          <w:bCs/>
        </w:rPr>
      </w:pPr>
      <w:r w:rsidRPr="006B39F8">
        <w:rPr>
          <w:bCs/>
        </w:rPr>
        <w:t>Załącznik nr 1. Wykaz kart dla przedmiotów obowiązkowych i praktyk realizowanych od roku akademickiego 2022/</w:t>
      </w:r>
      <w:bookmarkStart w:id="0" w:name="_GoBack"/>
      <w:bookmarkEnd w:id="0"/>
      <w:r w:rsidRPr="006B39F8">
        <w:rPr>
          <w:bCs/>
        </w:rPr>
        <w:t>2023 w cyklu kształcenia 2022-2024</w:t>
      </w:r>
    </w:p>
    <w:p w14:paraId="730D5E58" w14:textId="56AD9D0C" w:rsidR="006B39F8" w:rsidRPr="006B39F8" w:rsidRDefault="006B39F8" w:rsidP="006B39F8">
      <w:pPr>
        <w:spacing w:after="200" w:line="276" w:lineRule="auto"/>
        <w:jc w:val="left"/>
        <w:rPr>
          <w:bCs/>
        </w:rPr>
      </w:pPr>
      <w:r w:rsidRPr="006B39F8">
        <w:rPr>
          <w:bCs/>
        </w:rPr>
        <w:t>Załącznik nr 2. Wykaz kart dla zgłoszonych przedmiotów fakultatywnych do realizacji od roku akademickiego 2022/2023 w cyklu kształcenia 2022-2024</w:t>
      </w:r>
    </w:p>
    <w:p w14:paraId="6B61BEDD" w14:textId="6C1ABD52" w:rsidR="00A669E4" w:rsidRPr="006B39F8" w:rsidRDefault="006B39F8" w:rsidP="006B39F8">
      <w:pPr>
        <w:spacing w:after="200" w:line="276" w:lineRule="auto"/>
        <w:jc w:val="left"/>
        <w:rPr>
          <w:bCs/>
        </w:rPr>
      </w:pPr>
      <w:r w:rsidRPr="006B39F8">
        <w:rPr>
          <w:bCs/>
        </w:rPr>
        <w:t>Załącznik nr 3. Plan studiów dla cyklu kształcenia do realizacji od roku akademickiego 2022/2023 w cyklu kształcenia 2022-2024</w:t>
      </w:r>
    </w:p>
    <w:sectPr w:rsidR="00A669E4" w:rsidRPr="006B39F8" w:rsidSect="00B23E6A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3969E" w14:textId="77777777" w:rsidR="00E32AEC" w:rsidRDefault="00E32AEC" w:rsidP="00053956">
      <w:r>
        <w:separator/>
      </w:r>
    </w:p>
  </w:endnote>
  <w:endnote w:type="continuationSeparator" w:id="0">
    <w:p w14:paraId="7F8954FC" w14:textId="77777777" w:rsidR="00E32AEC" w:rsidRDefault="00E32AEC" w:rsidP="0005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05206" w14:textId="77777777" w:rsidR="00E32AEC" w:rsidRDefault="00E32AEC" w:rsidP="00053956">
      <w:r>
        <w:separator/>
      </w:r>
    </w:p>
  </w:footnote>
  <w:footnote w:type="continuationSeparator" w:id="0">
    <w:p w14:paraId="4824B5AC" w14:textId="77777777" w:rsidR="00E32AEC" w:rsidRDefault="00E32AEC" w:rsidP="0005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024A38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1DA96D2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4"/>
    <w:multiLevelType w:val="singleLevel"/>
    <w:tmpl w:val="2632AE2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 w:hint="default"/>
        <w:b/>
      </w:rPr>
    </w:lvl>
  </w:abstractNum>
  <w:abstractNum w:abstractNumId="7" w15:restartNumberingAfterBreak="0">
    <w:nsid w:val="01B22ADC"/>
    <w:multiLevelType w:val="hybridMultilevel"/>
    <w:tmpl w:val="6844874C"/>
    <w:lvl w:ilvl="0" w:tplc="D5DA87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A73F1B"/>
    <w:multiLevelType w:val="hybridMultilevel"/>
    <w:tmpl w:val="7DEE8888"/>
    <w:lvl w:ilvl="0" w:tplc="33B61CEA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3B97E00"/>
    <w:multiLevelType w:val="hybridMultilevel"/>
    <w:tmpl w:val="89DC5D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D03F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8A4AF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08037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23A4B1B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DA6E2F"/>
    <w:multiLevelType w:val="hybridMultilevel"/>
    <w:tmpl w:val="71A67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130ECB"/>
    <w:multiLevelType w:val="hybridMultilevel"/>
    <w:tmpl w:val="FEF00348"/>
    <w:lvl w:ilvl="0" w:tplc="83DCF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4321CC7"/>
    <w:multiLevelType w:val="hybridMultilevel"/>
    <w:tmpl w:val="477A687A"/>
    <w:lvl w:ilvl="0" w:tplc="4CD03F8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65C1559"/>
    <w:multiLevelType w:val="hybridMultilevel"/>
    <w:tmpl w:val="ADEA6CE4"/>
    <w:lvl w:ilvl="0" w:tplc="73F02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7C65E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9A23B72"/>
    <w:multiLevelType w:val="hybridMultilevel"/>
    <w:tmpl w:val="EDDEE084"/>
    <w:lvl w:ilvl="0" w:tplc="E9946FC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CD03F8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CCE2A280">
      <w:start w:val="1"/>
      <w:numFmt w:val="lowerLetter"/>
      <w:lvlText w:val="%3."/>
      <w:lvlJc w:val="left"/>
      <w:pPr>
        <w:ind w:left="2689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BD93248"/>
    <w:multiLevelType w:val="hybridMultilevel"/>
    <w:tmpl w:val="5FD00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36227D"/>
    <w:multiLevelType w:val="hybridMultilevel"/>
    <w:tmpl w:val="5AD28ED2"/>
    <w:lvl w:ilvl="0" w:tplc="9C863364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0C8153ED"/>
    <w:multiLevelType w:val="hybridMultilevel"/>
    <w:tmpl w:val="C6C628B6"/>
    <w:lvl w:ilvl="0" w:tplc="4CD03F8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15F74C2E"/>
    <w:multiLevelType w:val="hybridMultilevel"/>
    <w:tmpl w:val="CE9E0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0D3C01"/>
    <w:multiLevelType w:val="multilevel"/>
    <w:tmpl w:val="1E90F230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60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  <w:b/>
      </w:rPr>
    </w:lvl>
  </w:abstractNum>
  <w:abstractNum w:abstractNumId="21" w15:restartNumberingAfterBreak="0">
    <w:nsid w:val="1BC03FF6"/>
    <w:multiLevelType w:val="hybridMultilevel"/>
    <w:tmpl w:val="E95057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ED5BA7"/>
    <w:multiLevelType w:val="hybridMultilevel"/>
    <w:tmpl w:val="C7E2AA3A"/>
    <w:lvl w:ilvl="0" w:tplc="9D74F01E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2A5F08"/>
    <w:multiLevelType w:val="hybridMultilevel"/>
    <w:tmpl w:val="0052C65A"/>
    <w:lvl w:ilvl="0" w:tplc="4CD03F8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F0E22D9"/>
    <w:multiLevelType w:val="hybridMultilevel"/>
    <w:tmpl w:val="44B675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FA52623"/>
    <w:multiLevelType w:val="multilevel"/>
    <w:tmpl w:val="7260703E"/>
    <w:lvl w:ilvl="0">
      <w:start w:val="1"/>
      <w:numFmt w:val="decimal"/>
      <w:pStyle w:val="tytupoziom1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Restart w:val="0"/>
      <w:pStyle w:val="tytupoziom2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7" w15:restartNumberingAfterBreak="0">
    <w:nsid w:val="20D136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53B0D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5CB20CC"/>
    <w:multiLevelType w:val="hybridMultilevel"/>
    <w:tmpl w:val="AE602480"/>
    <w:lvl w:ilvl="0" w:tplc="C71E482C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B7D1C00"/>
    <w:multiLevelType w:val="hybridMultilevel"/>
    <w:tmpl w:val="A3DE0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FB4D7F"/>
    <w:multiLevelType w:val="hybridMultilevel"/>
    <w:tmpl w:val="836678FE"/>
    <w:lvl w:ilvl="0" w:tplc="03D43154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D6242A"/>
    <w:multiLevelType w:val="hybridMultilevel"/>
    <w:tmpl w:val="9DBCC694"/>
    <w:lvl w:ilvl="0" w:tplc="315011F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DC71AC"/>
    <w:multiLevelType w:val="hybridMultilevel"/>
    <w:tmpl w:val="3E06FE70"/>
    <w:lvl w:ilvl="0" w:tplc="B79443BC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9495C49"/>
    <w:multiLevelType w:val="hybridMultilevel"/>
    <w:tmpl w:val="13E80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4D10D7"/>
    <w:multiLevelType w:val="hybridMultilevel"/>
    <w:tmpl w:val="8E42F170"/>
    <w:lvl w:ilvl="0" w:tplc="C71E482C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9EC55DC"/>
    <w:multiLevelType w:val="hybridMultilevel"/>
    <w:tmpl w:val="5796A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41AAD"/>
    <w:multiLevelType w:val="hybridMultilevel"/>
    <w:tmpl w:val="06B0E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7F4975"/>
    <w:multiLevelType w:val="multilevel"/>
    <w:tmpl w:val="C4FC81B4"/>
    <w:name w:val="WW8Num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3AEE09BF"/>
    <w:multiLevelType w:val="hybridMultilevel"/>
    <w:tmpl w:val="93C21A30"/>
    <w:lvl w:ilvl="0" w:tplc="E4AC517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C012701"/>
    <w:multiLevelType w:val="hybridMultilevel"/>
    <w:tmpl w:val="B4084A3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C50E2602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911C58C6">
      <w:start w:val="4"/>
      <w:numFmt w:val="upperRoman"/>
      <w:lvlText w:val="%5&gt;"/>
      <w:lvlJc w:val="left"/>
      <w:pPr>
        <w:ind w:left="4680" w:hanging="72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CD85DE0"/>
    <w:multiLevelType w:val="hybridMultilevel"/>
    <w:tmpl w:val="4E34B0E6"/>
    <w:lvl w:ilvl="0" w:tplc="4CD03F8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2" w15:restartNumberingAfterBreak="0">
    <w:nsid w:val="3D3F6A27"/>
    <w:multiLevelType w:val="hybridMultilevel"/>
    <w:tmpl w:val="5030B8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5D4817"/>
    <w:multiLevelType w:val="hybridMultilevel"/>
    <w:tmpl w:val="E6C6EB4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1304D5"/>
    <w:multiLevelType w:val="multilevel"/>
    <w:tmpl w:val="1E90F230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60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  <w:b/>
      </w:rPr>
    </w:lvl>
  </w:abstractNum>
  <w:abstractNum w:abstractNumId="45" w15:restartNumberingAfterBreak="0">
    <w:nsid w:val="46572B25"/>
    <w:multiLevelType w:val="hybridMultilevel"/>
    <w:tmpl w:val="E9FE4846"/>
    <w:lvl w:ilvl="0" w:tplc="C71E482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DC15A3"/>
    <w:multiLevelType w:val="hybridMultilevel"/>
    <w:tmpl w:val="A4E0B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D03F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8A4AF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08037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3E0745"/>
    <w:multiLevelType w:val="hybridMultilevel"/>
    <w:tmpl w:val="376A5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485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CAA66D3"/>
    <w:multiLevelType w:val="hybridMultilevel"/>
    <w:tmpl w:val="348C70A4"/>
    <w:lvl w:ilvl="0" w:tplc="C71E482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A20B74"/>
    <w:multiLevelType w:val="hybridMultilevel"/>
    <w:tmpl w:val="3E8E34A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1" w15:restartNumberingAfterBreak="0">
    <w:nsid w:val="4F7D396E"/>
    <w:multiLevelType w:val="hybridMultilevel"/>
    <w:tmpl w:val="31061848"/>
    <w:lvl w:ilvl="0" w:tplc="2AC6371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55902EEA"/>
    <w:multiLevelType w:val="hybridMultilevel"/>
    <w:tmpl w:val="FF2249BE"/>
    <w:lvl w:ilvl="0" w:tplc="C71E482C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D901CD7"/>
    <w:multiLevelType w:val="hybridMultilevel"/>
    <w:tmpl w:val="F91ADD24"/>
    <w:lvl w:ilvl="0" w:tplc="C5C48FBE">
      <w:start w:val="1"/>
      <w:numFmt w:val="upperRoman"/>
      <w:lvlText w:val="%1."/>
      <w:lvlJc w:val="left"/>
      <w:pPr>
        <w:ind w:left="11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4" w15:restartNumberingAfterBreak="0">
    <w:nsid w:val="5E3969B5"/>
    <w:multiLevelType w:val="hybridMultilevel"/>
    <w:tmpl w:val="1E46B3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63716BF"/>
    <w:multiLevelType w:val="hybridMultilevel"/>
    <w:tmpl w:val="C18A6BE6"/>
    <w:lvl w:ilvl="0" w:tplc="E9946FC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CD03F8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689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67DA630D"/>
    <w:multiLevelType w:val="hybridMultilevel"/>
    <w:tmpl w:val="620CE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A54B2"/>
    <w:multiLevelType w:val="hybridMultilevel"/>
    <w:tmpl w:val="EAAC53EA"/>
    <w:lvl w:ilvl="0" w:tplc="208037E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280B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DD56004"/>
    <w:multiLevelType w:val="hybridMultilevel"/>
    <w:tmpl w:val="DB608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73663F"/>
    <w:multiLevelType w:val="hybridMultilevel"/>
    <w:tmpl w:val="8F900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EA30A8"/>
    <w:multiLevelType w:val="multilevel"/>
    <w:tmpl w:val="94C862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5470302"/>
    <w:multiLevelType w:val="hybridMultilevel"/>
    <w:tmpl w:val="AF18CDE4"/>
    <w:lvl w:ilvl="0" w:tplc="3432EF9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537941"/>
    <w:multiLevelType w:val="hybridMultilevel"/>
    <w:tmpl w:val="DD581916"/>
    <w:lvl w:ilvl="0" w:tplc="3356F7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87C040D"/>
    <w:multiLevelType w:val="hybridMultilevel"/>
    <w:tmpl w:val="A1CA2F08"/>
    <w:lvl w:ilvl="0" w:tplc="32729A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B721D60"/>
    <w:multiLevelType w:val="hybridMultilevel"/>
    <w:tmpl w:val="E84E887A"/>
    <w:lvl w:ilvl="0" w:tplc="5B961664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F369F4"/>
    <w:multiLevelType w:val="hybridMultilevel"/>
    <w:tmpl w:val="DAFA51F6"/>
    <w:lvl w:ilvl="0" w:tplc="6AC451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EDA43A2"/>
    <w:multiLevelType w:val="hybridMultilevel"/>
    <w:tmpl w:val="DAE65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FE26C2"/>
    <w:multiLevelType w:val="hybridMultilevel"/>
    <w:tmpl w:val="15327A5A"/>
    <w:lvl w:ilvl="0" w:tplc="7B5ACC8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A070AD"/>
    <w:multiLevelType w:val="hybridMultilevel"/>
    <w:tmpl w:val="8F9008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54"/>
  </w:num>
  <w:num w:numId="3">
    <w:abstractNumId w:val="20"/>
  </w:num>
  <w:num w:numId="4">
    <w:abstractNumId w:val="44"/>
  </w:num>
  <w:num w:numId="5">
    <w:abstractNumId w:val="42"/>
  </w:num>
  <w:num w:numId="6">
    <w:abstractNumId w:val="15"/>
  </w:num>
  <w:num w:numId="7">
    <w:abstractNumId w:val="9"/>
  </w:num>
  <w:num w:numId="8">
    <w:abstractNumId w:val="34"/>
  </w:num>
  <w:num w:numId="9">
    <w:abstractNumId w:val="39"/>
  </w:num>
  <w:num w:numId="10">
    <w:abstractNumId w:val="60"/>
  </w:num>
  <w:num w:numId="11">
    <w:abstractNumId w:val="59"/>
  </w:num>
  <w:num w:numId="12">
    <w:abstractNumId w:val="10"/>
  </w:num>
  <w:num w:numId="13">
    <w:abstractNumId w:val="23"/>
  </w:num>
  <w:num w:numId="14">
    <w:abstractNumId w:val="12"/>
  </w:num>
  <w:num w:numId="15">
    <w:abstractNumId w:val="41"/>
  </w:num>
  <w:num w:numId="16">
    <w:abstractNumId w:val="18"/>
  </w:num>
  <w:num w:numId="17">
    <w:abstractNumId w:val="46"/>
  </w:num>
  <w:num w:numId="18">
    <w:abstractNumId w:val="31"/>
  </w:num>
  <w:num w:numId="19">
    <w:abstractNumId w:val="63"/>
  </w:num>
  <w:num w:numId="20">
    <w:abstractNumId w:val="37"/>
  </w:num>
  <w:num w:numId="21">
    <w:abstractNumId w:val="40"/>
  </w:num>
  <w:num w:numId="22">
    <w:abstractNumId w:val="16"/>
  </w:num>
  <w:num w:numId="23">
    <w:abstractNumId w:val="50"/>
  </w:num>
  <w:num w:numId="24">
    <w:abstractNumId w:val="24"/>
  </w:num>
  <w:num w:numId="25">
    <w:abstractNumId w:val="33"/>
  </w:num>
  <w:num w:numId="26">
    <w:abstractNumId w:val="51"/>
  </w:num>
  <w:num w:numId="27">
    <w:abstractNumId w:val="43"/>
  </w:num>
  <w:num w:numId="28">
    <w:abstractNumId w:val="11"/>
  </w:num>
  <w:num w:numId="29">
    <w:abstractNumId w:val="66"/>
  </w:num>
  <w:num w:numId="30">
    <w:abstractNumId w:val="69"/>
  </w:num>
  <w:num w:numId="31">
    <w:abstractNumId w:val="19"/>
  </w:num>
  <w:num w:numId="32">
    <w:abstractNumId w:val="13"/>
  </w:num>
  <w:num w:numId="33">
    <w:abstractNumId w:val="57"/>
  </w:num>
  <w:num w:numId="34">
    <w:abstractNumId w:val="47"/>
  </w:num>
  <w:num w:numId="35">
    <w:abstractNumId w:val="64"/>
  </w:num>
  <w:num w:numId="36">
    <w:abstractNumId w:val="62"/>
  </w:num>
  <w:num w:numId="3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5"/>
  </w:num>
  <w:num w:numId="39">
    <w:abstractNumId w:val="1"/>
  </w:num>
  <w:num w:numId="40">
    <w:abstractNumId w:val="2"/>
  </w:num>
  <w:num w:numId="41">
    <w:abstractNumId w:val="3"/>
  </w:num>
  <w:num w:numId="42">
    <w:abstractNumId w:val="4"/>
  </w:num>
  <w:num w:numId="43">
    <w:abstractNumId w:val="6"/>
  </w:num>
  <w:num w:numId="44">
    <w:abstractNumId w:val="0"/>
  </w:num>
  <w:num w:numId="45">
    <w:abstractNumId w:val="28"/>
  </w:num>
  <w:num w:numId="46">
    <w:abstractNumId w:val="14"/>
  </w:num>
  <w:num w:numId="47">
    <w:abstractNumId w:val="58"/>
  </w:num>
  <w:num w:numId="48">
    <w:abstractNumId w:val="27"/>
  </w:num>
  <w:num w:numId="49">
    <w:abstractNumId w:val="48"/>
  </w:num>
  <w:num w:numId="50">
    <w:abstractNumId w:val="21"/>
  </w:num>
  <w:num w:numId="51">
    <w:abstractNumId w:val="49"/>
  </w:num>
  <w:num w:numId="52">
    <w:abstractNumId w:val="61"/>
  </w:num>
  <w:num w:numId="53">
    <w:abstractNumId w:val="36"/>
  </w:num>
  <w:num w:numId="54">
    <w:abstractNumId w:val="45"/>
  </w:num>
  <w:num w:numId="55">
    <w:abstractNumId w:val="35"/>
  </w:num>
  <w:num w:numId="56">
    <w:abstractNumId w:val="52"/>
  </w:num>
  <w:num w:numId="57">
    <w:abstractNumId w:val="29"/>
  </w:num>
  <w:num w:numId="58">
    <w:abstractNumId w:val="22"/>
  </w:num>
  <w:num w:numId="59">
    <w:abstractNumId w:val="38"/>
  </w:num>
  <w:num w:numId="60">
    <w:abstractNumId w:val="8"/>
  </w:num>
  <w:num w:numId="61">
    <w:abstractNumId w:val="30"/>
  </w:num>
  <w:num w:numId="62">
    <w:abstractNumId w:val="56"/>
  </w:num>
  <w:num w:numId="63">
    <w:abstractNumId w:val="25"/>
  </w:num>
  <w:num w:numId="64">
    <w:abstractNumId w:val="68"/>
  </w:num>
  <w:num w:numId="65">
    <w:abstractNumId w:val="17"/>
  </w:num>
  <w:num w:numId="66">
    <w:abstractNumId w:val="65"/>
  </w:num>
  <w:num w:numId="67">
    <w:abstractNumId w:val="32"/>
  </w:num>
  <w:num w:numId="68">
    <w:abstractNumId w:val="7"/>
  </w:num>
  <w:num w:numId="69">
    <w:abstractNumId w:val="5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8BA"/>
    <w:rsid w:val="0001465E"/>
    <w:rsid w:val="00026BDB"/>
    <w:rsid w:val="00031CE9"/>
    <w:rsid w:val="00043B9B"/>
    <w:rsid w:val="00053000"/>
    <w:rsid w:val="000532D1"/>
    <w:rsid w:val="00053956"/>
    <w:rsid w:val="0005476D"/>
    <w:rsid w:val="00055B21"/>
    <w:rsid w:val="00060CE6"/>
    <w:rsid w:val="00063CF9"/>
    <w:rsid w:val="0007174B"/>
    <w:rsid w:val="00071C4A"/>
    <w:rsid w:val="000746D9"/>
    <w:rsid w:val="00076F2C"/>
    <w:rsid w:val="000829BE"/>
    <w:rsid w:val="000847B7"/>
    <w:rsid w:val="00085DF5"/>
    <w:rsid w:val="00096256"/>
    <w:rsid w:val="000A34AE"/>
    <w:rsid w:val="000C6693"/>
    <w:rsid w:val="000D0D53"/>
    <w:rsid w:val="000D2C55"/>
    <w:rsid w:val="000E79A6"/>
    <w:rsid w:val="000F10BC"/>
    <w:rsid w:val="000F2122"/>
    <w:rsid w:val="000F2287"/>
    <w:rsid w:val="001012E3"/>
    <w:rsid w:val="001020AD"/>
    <w:rsid w:val="0010784E"/>
    <w:rsid w:val="00107B00"/>
    <w:rsid w:val="00110149"/>
    <w:rsid w:val="00112B17"/>
    <w:rsid w:val="0011678F"/>
    <w:rsid w:val="001214AD"/>
    <w:rsid w:val="00121E40"/>
    <w:rsid w:val="0012255E"/>
    <w:rsid w:val="00125F7A"/>
    <w:rsid w:val="00126026"/>
    <w:rsid w:val="00126E67"/>
    <w:rsid w:val="0013151E"/>
    <w:rsid w:val="001316D0"/>
    <w:rsid w:val="00131AEF"/>
    <w:rsid w:val="00137CE3"/>
    <w:rsid w:val="001403F5"/>
    <w:rsid w:val="0014081C"/>
    <w:rsid w:val="0014169E"/>
    <w:rsid w:val="00161F20"/>
    <w:rsid w:val="001625FF"/>
    <w:rsid w:val="00176D82"/>
    <w:rsid w:val="00177356"/>
    <w:rsid w:val="001907E8"/>
    <w:rsid w:val="0019668B"/>
    <w:rsid w:val="001A0F1F"/>
    <w:rsid w:val="001A43C9"/>
    <w:rsid w:val="001B1946"/>
    <w:rsid w:val="001B4FE1"/>
    <w:rsid w:val="001B79FA"/>
    <w:rsid w:val="001C370E"/>
    <w:rsid w:val="001C7DE3"/>
    <w:rsid w:val="001D3056"/>
    <w:rsid w:val="001D3D99"/>
    <w:rsid w:val="001D4796"/>
    <w:rsid w:val="001E1A86"/>
    <w:rsid w:val="001E3536"/>
    <w:rsid w:val="001E4772"/>
    <w:rsid w:val="001E4AB5"/>
    <w:rsid w:val="001E4C69"/>
    <w:rsid w:val="001E5AB8"/>
    <w:rsid w:val="001F562D"/>
    <w:rsid w:val="00202AB6"/>
    <w:rsid w:val="00203B3E"/>
    <w:rsid w:val="00205DFC"/>
    <w:rsid w:val="00210249"/>
    <w:rsid w:val="00215093"/>
    <w:rsid w:val="00217E9C"/>
    <w:rsid w:val="00231F10"/>
    <w:rsid w:val="00233496"/>
    <w:rsid w:val="00235384"/>
    <w:rsid w:val="00240A42"/>
    <w:rsid w:val="002411D4"/>
    <w:rsid w:val="0024491D"/>
    <w:rsid w:val="00251C26"/>
    <w:rsid w:val="0025411A"/>
    <w:rsid w:val="002667B7"/>
    <w:rsid w:val="00277B15"/>
    <w:rsid w:val="00283131"/>
    <w:rsid w:val="00284D16"/>
    <w:rsid w:val="00286CFE"/>
    <w:rsid w:val="002968DA"/>
    <w:rsid w:val="0029773F"/>
    <w:rsid w:val="002A232C"/>
    <w:rsid w:val="002A29A1"/>
    <w:rsid w:val="002B28BA"/>
    <w:rsid w:val="002B6D4C"/>
    <w:rsid w:val="002C4BB3"/>
    <w:rsid w:val="002E7A3F"/>
    <w:rsid w:val="00313031"/>
    <w:rsid w:val="003147E8"/>
    <w:rsid w:val="0031505F"/>
    <w:rsid w:val="003150A5"/>
    <w:rsid w:val="003242B1"/>
    <w:rsid w:val="00342600"/>
    <w:rsid w:val="00355157"/>
    <w:rsid w:val="00357B62"/>
    <w:rsid w:val="003744AA"/>
    <w:rsid w:val="003752BB"/>
    <w:rsid w:val="00376966"/>
    <w:rsid w:val="00377B22"/>
    <w:rsid w:val="00382DD9"/>
    <w:rsid w:val="0038308D"/>
    <w:rsid w:val="00383910"/>
    <w:rsid w:val="0039381A"/>
    <w:rsid w:val="0039482D"/>
    <w:rsid w:val="003A791C"/>
    <w:rsid w:val="003D693F"/>
    <w:rsid w:val="003E5D5D"/>
    <w:rsid w:val="003E7F8A"/>
    <w:rsid w:val="003F0E0C"/>
    <w:rsid w:val="003F303D"/>
    <w:rsid w:val="003F316F"/>
    <w:rsid w:val="003F63E8"/>
    <w:rsid w:val="003F7925"/>
    <w:rsid w:val="00401F82"/>
    <w:rsid w:val="00404616"/>
    <w:rsid w:val="0041123E"/>
    <w:rsid w:val="00411A03"/>
    <w:rsid w:val="0041354E"/>
    <w:rsid w:val="00417DB7"/>
    <w:rsid w:val="00424378"/>
    <w:rsid w:val="00426B2E"/>
    <w:rsid w:val="004278FF"/>
    <w:rsid w:val="00431781"/>
    <w:rsid w:val="00437791"/>
    <w:rsid w:val="00451B71"/>
    <w:rsid w:val="00452966"/>
    <w:rsid w:val="00456258"/>
    <w:rsid w:val="004634DA"/>
    <w:rsid w:val="00465AB8"/>
    <w:rsid w:val="00466B35"/>
    <w:rsid w:val="0047386C"/>
    <w:rsid w:val="00482536"/>
    <w:rsid w:val="00483370"/>
    <w:rsid w:val="004915F8"/>
    <w:rsid w:val="00495FEA"/>
    <w:rsid w:val="004A14D1"/>
    <w:rsid w:val="004A68F9"/>
    <w:rsid w:val="004B215E"/>
    <w:rsid w:val="004B7B4C"/>
    <w:rsid w:val="004C5682"/>
    <w:rsid w:val="004D4EE8"/>
    <w:rsid w:val="004F2915"/>
    <w:rsid w:val="004F2D38"/>
    <w:rsid w:val="004F7A1F"/>
    <w:rsid w:val="0050174E"/>
    <w:rsid w:val="00501AF2"/>
    <w:rsid w:val="00501D46"/>
    <w:rsid w:val="00516478"/>
    <w:rsid w:val="00516C26"/>
    <w:rsid w:val="00521757"/>
    <w:rsid w:val="00526516"/>
    <w:rsid w:val="00527B25"/>
    <w:rsid w:val="005319B7"/>
    <w:rsid w:val="005424EE"/>
    <w:rsid w:val="00546757"/>
    <w:rsid w:val="0055136A"/>
    <w:rsid w:val="00562213"/>
    <w:rsid w:val="0056263F"/>
    <w:rsid w:val="00562AAC"/>
    <w:rsid w:val="00563A18"/>
    <w:rsid w:val="00564690"/>
    <w:rsid w:val="005672F8"/>
    <w:rsid w:val="00584EC6"/>
    <w:rsid w:val="005870B4"/>
    <w:rsid w:val="005921A1"/>
    <w:rsid w:val="005925E0"/>
    <w:rsid w:val="00595C4E"/>
    <w:rsid w:val="005B3952"/>
    <w:rsid w:val="005C0000"/>
    <w:rsid w:val="005C4584"/>
    <w:rsid w:val="005D37ED"/>
    <w:rsid w:val="005E0A36"/>
    <w:rsid w:val="005E1F4A"/>
    <w:rsid w:val="005E7907"/>
    <w:rsid w:val="005F6BD4"/>
    <w:rsid w:val="0062164B"/>
    <w:rsid w:val="00622689"/>
    <w:rsid w:val="00624849"/>
    <w:rsid w:val="00624EE1"/>
    <w:rsid w:val="006313AF"/>
    <w:rsid w:val="00635578"/>
    <w:rsid w:val="00637D27"/>
    <w:rsid w:val="00642370"/>
    <w:rsid w:val="0066340E"/>
    <w:rsid w:val="00664C7A"/>
    <w:rsid w:val="006723D8"/>
    <w:rsid w:val="00674308"/>
    <w:rsid w:val="006823D8"/>
    <w:rsid w:val="00691999"/>
    <w:rsid w:val="006A1F1C"/>
    <w:rsid w:val="006B2B7A"/>
    <w:rsid w:val="006B39F8"/>
    <w:rsid w:val="006C4DCD"/>
    <w:rsid w:val="006D34B7"/>
    <w:rsid w:val="006D3F72"/>
    <w:rsid w:val="006D5293"/>
    <w:rsid w:val="006E36FC"/>
    <w:rsid w:val="006E60A7"/>
    <w:rsid w:val="006E66DF"/>
    <w:rsid w:val="006E7CA4"/>
    <w:rsid w:val="006F0D58"/>
    <w:rsid w:val="006F1912"/>
    <w:rsid w:val="006F1BF2"/>
    <w:rsid w:val="00703FE4"/>
    <w:rsid w:val="00706B20"/>
    <w:rsid w:val="00707275"/>
    <w:rsid w:val="00713BA2"/>
    <w:rsid w:val="00721A2D"/>
    <w:rsid w:val="00724003"/>
    <w:rsid w:val="00724074"/>
    <w:rsid w:val="00734951"/>
    <w:rsid w:val="0073506C"/>
    <w:rsid w:val="00736061"/>
    <w:rsid w:val="007405DB"/>
    <w:rsid w:val="0074298C"/>
    <w:rsid w:val="00747438"/>
    <w:rsid w:val="007530BA"/>
    <w:rsid w:val="0076780E"/>
    <w:rsid w:val="00771385"/>
    <w:rsid w:val="00774533"/>
    <w:rsid w:val="00783BC8"/>
    <w:rsid w:val="00786FA6"/>
    <w:rsid w:val="007934B2"/>
    <w:rsid w:val="00796140"/>
    <w:rsid w:val="007A7588"/>
    <w:rsid w:val="007B4814"/>
    <w:rsid w:val="007B58B7"/>
    <w:rsid w:val="007D5B9E"/>
    <w:rsid w:val="007E2AE8"/>
    <w:rsid w:val="007E3995"/>
    <w:rsid w:val="007F6F5C"/>
    <w:rsid w:val="00805309"/>
    <w:rsid w:val="0080782D"/>
    <w:rsid w:val="00810039"/>
    <w:rsid w:val="00817898"/>
    <w:rsid w:val="008202B4"/>
    <w:rsid w:val="008236F7"/>
    <w:rsid w:val="008271BD"/>
    <w:rsid w:val="008373B0"/>
    <w:rsid w:val="008431EC"/>
    <w:rsid w:val="0085476A"/>
    <w:rsid w:val="008624A1"/>
    <w:rsid w:val="00863D63"/>
    <w:rsid w:val="00867C75"/>
    <w:rsid w:val="008836FE"/>
    <w:rsid w:val="00892850"/>
    <w:rsid w:val="00894B91"/>
    <w:rsid w:val="008A121D"/>
    <w:rsid w:val="008A14D5"/>
    <w:rsid w:val="008A1DDD"/>
    <w:rsid w:val="008A4E12"/>
    <w:rsid w:val="008A6035"/>
    <w:rsid w:val="008A61F4"/>
    <w:rsid w:val="008B0350"/>
    <w:rsid w:val="008B5F15"/>
    <w:rsid w:val="008B7C15"/>
    <w:rsid w:val="008C0476"/>
    <w:rsid w:val="008C3478"/>
    <w:rsid w:val="008C704E"/>
    <w:rsid w:val="008D1151"/>
    <w:rsid w:val="008D1AC6"/>
    <w:rsid w:val="008E7B67"/>
    <w:rsid w:val="008F7280"/>
    <w:rsid w:val="00902399"/>
    <w:rsid w:val="00903318"/>
    <w:rsid w:val="00907395"/>
    <w:rsid w:val="009177F7"/>
    <w:rsid w:val="00925F8E"/>
    <w:rsid w:val="0092755F"/>
    <w:rsid w:val="00933879"/>
    <w:rsid w:val="0093435B"/>
    <w:rsid w:val="00935E9E"/>
    <w:rsid w:val="00945503"/>
    <w:rsid w:val="009460D5"/>
    <w:rsid w:val="00966A2B"/>
    <w:rsid w:val="00966B32"/>
    <w:rsid w:val="0096758C"/>
    <w:rsid w:val="00972B52"/>
    <w:rsid w:val="009866C5"/>
    <w:rsid w:val="00994802"/>
    <w:rsid w:val="009A1C71"/>
    <w:rsid w:val="009A2098"/>
    <w:rsid w:val="009A5545"/>
    <w:rsid w:val="009B2B72"/>
    <w:rsid w:val="009D3CFD"/>
    <w:rsid w:val="009E3EF8"/>
    <w:rsid w:val="009E62F4"/>
    <w:rsid w:val="009F13AD"/>
    <w:rsid w:val="009F2668"/>
    <w:rsid w:val="009F26DB"/>
    <w:rsid w:val="009F73ED"/>
    <w:rsid w:val="00A02990"/>
    <w:rsid w:val="00A03CF0"/>
    <w:rsid w:val="00A03E5E"/>
    <w:rsid w:val="00A11DE1"/>
    <w:rsid w:val="00A12440"/>
    <w:rsid w:val="00A1370F"/>
    <w:rsid w:val="00A1604E"/>
    <w:rsid w:val="00A211CF"/>
    <w:rsid w:val="00A329F4"/>
    <w:rsid w:val="00A32F06"/>
    <w:rsid w:val="00A35485"/>
    <w:rsid w:val="00A43989"/>
    <w:rsid w:val="00A444DF"/>
    <w:rsid w:val="00A5720A"/>
    <w:rsid w:val="00A57A2D"/>
    <w:rsid w:val="00A648A4"/>
    <w:rsid w:val="00A660D3"/>
    <w:rsid w:val="00A669E4"/>
    <w:rsid w:val="00A73196"/>
    <w:rsid w:val="00A744F0"/>
    <w:rsid w:val="00A86861"/>
    <w:rsid w:val="00A928BA"/>
    <w:rsid w:val="00A938FA"/>
    <w:rsid w:val="00AA40BD"/>
    <w:rsid w:val="00AA4F65"/>
    <w:rsid w:val="00AB4A3C"/>
    <w:rsid w:val="00AC3374"/>
    <w:rsid w:val="00AC4841"/>
    <w:rsid w:val="00AC7B0E"/>
    <w:rsid w:val="00AD03A7"/>
    <w:rsid w:val="00AD0C0F"/>
    <w:rsid w:val="00AD65C6"/>
    <w:rsid w:val="00AE0572"/>
    <w:rsid w:val="00B0523F"/>
    <w:rsid w:val="00B076E5"/>
    <w:rsid w:val="00B21F2E"/>
    <w:rsid w:val="00B23E6A"/>
    <w:rsid w:val="00B30364"/>
    <w:rsid w:val="00B30CF9"/>
    <w:rsid w:val="00B31B9D"/>
    <w:rsid w:val="00B32319"/>
    <w:rsid w:val="00B33414"/>
    <w:rsid w:val="00B347DC"/>
    <w:rsid w:val="00B36A62"/>
    <w:rsid w:val="00B37502"/>
    <w:rsid w:val="00B42A16"/>
    <w:rsid w:val="00B46039"/>
    <w:rsid w:val="00B621E4"/>
    <w:rsid w:val="00B628BA"/>
    <w:rsid w:val="00B729A7"/>
    <w:rsid w:val="00B81D6A"/>
    <w:rsid w:val="00B9048A"/>
    <w:rsid w:val="00B9542A"/>
    <w:rsid w:val="00BA02AA"/>
    <w:rsid w:val="00BB0270"/>
    <w:rsid w:val="00BB1A65"/>
    <w:rsid w:val="00BB3D47"/>
    <w:rsid w:val="00BD2A89"/>
    <w:rsid w:val="00BD60F4"/>
    <w:rsid w:val="00BE0193"/>
    <w:rsid w:val="00BE0CE7"/>
    <w:rsid w:val="00BE5CF8"/>
    <w:rsid w:val="00C0063F"/>
    <w:rsid w:val="00C11C03"/>
    <w:rsid w:val="00C17876"/>
    <w:rsid w:val="00C22293"/>
    <w:rsid w:val="00C23EE5"/>
    <w:rsid w:val="00C24827"/>
    <w:rsid w:val="00C26DA8"/>
    <w:rsid w:val="00C303C4"/>
    <w:rsid w:val="00C3100A"/>
    <w:rsid w:val="00C3608F"/>
    <w:rsid w:val="00C52759"/>
    <w:rsid w:val="00C5605B"/>
    <w:rsid w:val="00C602BE"/>
    <w:rsid w:val="00C61019"/>
    <w:rsid w:val="00C6358A"/>
    <w:rsid w:val="00C67738"/>
    <w:rsid w:val="00C70C2C"/>
    <w:rsid w:val="00C70E3D"/>
    <w:rsid w:val="00C76AC2"/>
    <w:rsid w:val="00C827C0"/>
    <w:rsid w:val="00C83A1C"/>
    <w:rsid w:val="00C9585C"/>
    <w:rsid w:val="00C96D06"/>
    <w:rsid w:val="00C97441"/>
    <w:rsid w:val="00CA69FE"/>
    <w:rsid w:val="00CB3752"/>
    <w:rsid w:val="00CB4D58"/>
    <w:rsid w:val="00CB5E15"/>
    <w:rsid w:val="00CB6FF8"/>
    <w:rsid w:val="00CC1BAC"/>
    <w:rsid w:val="00CC1D2F"/>
    <w:rsid w:val="00CC7963"/>
    <w:rsid w:val="00CC7CE9"/>
    <w:rsid w:val="00CD0039"/>
    <w:rsid w:val="00CE76DA"/>
    <w:rsid w:val="00CF2A13"/>
    <w:rsid w:val="00CF521A"/>
    <w:rsid w:val="00CF7867"/>
    <w:rsid w:val="00D0270C"/>
    <w:rsid w:val="00D075EE"/>
    <w:rsid w:val="00D112C9"/>
    <w:rsid w:val="00D1463D"/>
    <w:rsid w:val="00D15AD5"/>
    <w:rsid w:val="00D21125"/>
    <w:rsid w:val="00D21865"/>
    <w:rsid w:val="00D22657"/>
    <w:rsid w:val="00D27EBA"/>
    <w:rsid w:val="00D31014"/>
    <w:rsid w:val="00D4105C"/>
    <w:rsid w:val="00D42CAB"/>
    <w:rsid w:val="00D5051C"/>
    <w:rsid w:val="00D53A08"/>
    <w:rsid w:val="00D6286F"/>
    <w:rsid w:val="00D65469"/>
    <w:rsid w:val="00D6632B"/>
    <w:rsid w:val="00D71060"/>
    <w:rsid w:val="00D76642"/>
    <w:rsid w:val="00D83AEC"/>
    <w:rsid w:val="00D907EA"/>
    <w:rsid w:val="00D94F5E"/>
    <w:rsid w:val="00DA236E"/>
    <w:rsid w:val="00DA2B56"/>
    <w:rsid w:val="00DA6498"/>
    <w:rsid w:val="00DA6918"/>
    <w:rsid w:val="00DB0647"/>
    <w:rsid w:val="00DB2510"/>
    <w:rsid w:val="00DB5FFC"/>
    <w:rsid w:val="00DB64A9"/>
    <w:rsid w:val="00DC0EB1"/>
    <w:rsid w:val="00DC7012"/>
    <w:rsid w:val="00DD14FB"/>
    <w:rsid w:val="00DD4CED"/>
    <w:rsid w:val="00DD521B"/>
    <w:rsid w:val="00DD5F74"/>
    <w:rsid w:val="00DD7763"/>
    <w:rsid w:val="00DF30B7"/>
    <w:rsid w:val="00DF3A8B"/>
    <w:rsid w:val="00DF7AB8"/>
    <w:rsid w:val="00E02584"/>
    <w:rsid w:val="00E07D14"/>
    <w:rsid w:val="00E10FBE"/>
    <w:rsid w:val="00E20A27"/>
    <w:rsid w:val="00E25D28"/>
    <w:rsid w:val="00E26043"/>
    <w:rsid w:val="00E275C5"/>
    <w:rsid w:val="00E32AEC"/>
    <w:rsid w:val="00E35890"/>
    <w:rsid w:val="00E36979"/>
    <w:rsid w:val="00E42A0E"/>
    <w:rsid w:val="00E50782"/>
    <w:rsid w:val="00E55B85"/>
    <w:rsid w:val="00E60F10"/>
    <w:rsid w:val="00E651B9"/>
    <w:rsid w:val="00E70561"/>
    <w:rsid w:val="00E737C8"/>
    <w:rsid w:val="00E84C18"/>
    <w:rsid w:val="00E92C17"/>
    <w:rsid w:val="00E92FFB"/>
    <w:rsid w:val="00EA276A"/>
    <w:rsid w:val="00EB13A2"/>
    <w:rsid w:val="00ED4A30"/>
    <w:rsid w:val="00ED4E13"/>
    <w:rsid w:val="00EE1746"/>
    <w:rsid w:val="00EF2D36"/>
    <w:rsid w:val="00F07E7F"/>
    <w:rsid w:val="00F13B40"/>
    <w:rsid w:val="00F16381"/>
    <w:rsid w:val="00F32A81"/>
    <w:rsid w:val="00F37B2A"/>
    <w:rsid w:val="00F40820"/>
    <w:rsid w:val="00F40A51"/>
    <w:rsid w:val="00F4194D"/>
    <w:rsid w:val="00F420D8"/>
    <w:rsid w:val="00F47678"/>
    <w:rsid w:val="00F47CB0"/>
    <w:rsid w:val="00F5640A"/>
    <w:rsid w:val="00F567EF"/>
    <w:rsid w:val="00F61FF0"/>
    <w:rsid w:val="00F70650"/>
    <w:rsid w:val="00F736B1"/>
    <w:rsid w:val="00F74867"/>
    <w:rsid w:val="00F76AD2"/>
    <w:rsid w:val="00F81044"/>
    <w:rsid w:val="00F820E1"/>
    <w:rsid w:val="00F977C9"/>
    <w:rsid w:val="00FD2B3E"/>
    <w:rsid w:val="00FD732F"/>
    <w:rsid w:val="00FE360C"/>
    <w:rsid w:val="00FE42EE"/>
    <w:rsid w:val="00FE538E"/>
    <w:rsid w:val="00FF06FC"/>
    <w:rsid w:val="00FF0C9B"/>
    <w:rsid w:val="00FF4AAC"/>
    <w:rsid w:val="00FF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8D6CC"/>
  <w15:chartTrackingRefBased/>
  <w15:docId w15:val="{6CC79733-2CFA-4F6B-BA74-D66C00889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4951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B28BA"/>
    <w:pPr>
      <w:ind w:left="720"/>
      <w:contextualSpacing/>
    </w:pPr>
    <w:rPr>
      <w:lang w:val="x-none"/>
    </w:rPr>
  </w:style>
  <w:style w:type="paragraph" w:customStyle="1" w:styleId="Default">
    <w:name w:val="Default"/>
    <w:rsid w:val="00D42C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customStyle="1" w:styleId="tytupoziom1">
    <w:name w:val="tytuł poziom 1"/>
    <w:basedOn w:val="Normalny"/>
    <w:rsid w:val="008A6035"/>
    <w:pPr>
      <w:numPr>
        <w:numId w:val="1"/>
      </w:numPr>
    </w:pPr>
    <w:rPr>
      <w:b/>
      <w:sz w:val="28"/>
    </w:rPr>
  </w:style>
  <w:style w:type="paragraph" w:customStyle="1" w:styleId="tytupoziom2">
    <w:name w:val="tytuł poziom 2"/>
    <w:basedOn w:val="tytupoziom1"/>
    <w:rsid w:val="008A6035"/>
    <w:pPr>
      <w:numPr>
        <w:ilvl w:val="1"/>
      </w:numPr>
      <w:outlineLvl w:val="1"/>
    </w:pPr>
    <w:rPr>
      <w:sz w:val="24"/>
    </w:rPr>
  </w:style>
  <w:style w:type="paragraph" w:styleId="Tekstpodstawowy">
    <w:name w:val="Body Text"/>
    <w:aliases w:val=" Znak"/>
    <w:basedOn w:val="Normalny"/>
    <w:link w:val="TekstpodstawowyZnak"/>
    <w:rsid w:val="00D075EE"/>
    <w:pPr>
      <w:spacing w:line="360" w:lineRule="auto"/>
    </w:pPr>
  </w:style>
  <w:style w:type="character" w:customStyle="1" w:styleId="TekstpodstawowyZnak">
    <w:name w:val="Tekst podstawowy Znak"/>
    <w:aliases w:val=" Znak Znak"/>
    <w:link w:val="Tekstpodstawowy"/>
    <w:rsid w:val="00D075EE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6D5293"/>
    <w:rPr>
      <w:b/>
      <w:bCs/>
    </w:rPr>
  </w:style>
  <w:style w:type="paragraph" w:customStyle="1" w:styleId="Akapitzlist1">
    <w:name w:val="Akapit z listą1"/>
    <w:basedOn w:val="Normalny"/>
    <w:rsid w:val="00F32A8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F32A81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B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B7B4C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728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F72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8F7280"/>
    <w:rPr>
      <w:sz w:val="16"/>
      <w:szCs w:val="16"/>
    </w:rPr>
  </w:style>
  <w:style w:type="paragraph" w:customStyle="1" w:styleId="Style74">
    <w:name w:val="Style74"/>
    <w:basedOn w:val="Normalny"/>
    <w:uiPriority w:val="99"/>
    <w:rsid w:val="00563A18"/>
    <w:pPr>
      <w:widowControl w:val="0"/>
      <w:autoSpaceDE w:val="0"/>
      <w:autoSpaceDN w:val="0"/>
      <w:adjustRightInd w:val="0"/>
      <w:spacing w:line="230" w:lineRule="exact"/>
      <w:jc w:val="left"/>
    </w:pPr>
    <w:rPr>
      <w:rFonts w:ascii="Calibri" w:hAnsi="Calibri" w:cs="Calibri"/>
    </w:rPr>
  </w:style>
  <w:style w:type="paragraph" w:customStyle="1" w:styleId="Style76">
    <w:name w:val="Style76"/>
    <w:basedOn w:val="Normalny"/>
    <w:uiPriority w:val="99"/>
    <w:rsid w:val="00563A18"/>
    <w:pPr>
      <w:widowControl w:val="0"/>
      <w:autoSpaceDE w:val="0"/>
      <w:autoSpaceDN w:val="0"/>
      <w:adjustRightInd w:val="0"/>
      <w:spacing w:line="413" w:lineRule="exact"/>
      <w:ind w:hanging="331"/>
    </w:pPr>
    <w:rPr>
      <w:rFonts w:ascii="Calibri" w:hAnsi="Calibri" w:cs="Calibri"/>
    </w:rPr>
  </w:style>
  <w:style w:type="paragraph" w:customStyle="1" w:styleId="Style80">
    <w:name w:val="Style80"/>
    <w:basedOn w:val="Normalny"/>
    <w:uiPriority w:val="99"/>
    <w:rsid w:val="00563A18"/>
    <w:pPr>
      <w:widowControl w:val="0"/>
      <w:autoSpaceDE w:val="0"/>
      <w:autoSpaceDN w:val="0"/>
      <w:adjustRightInd w:val="0"/>
      <w:spacing w:line="415" w:lineRule="exact"/>
      <w:jc w:val="center"/>
    </w:pPr>
    <w:rPr>
      <w:rFonts w:ascii="Calibri" w:hAnsi="Calibri" w:cs="Calibri"/>
    </w:rPr>
  </w:style>
  <w:style w:type="paragraph" w:customStyle="1" w:styleId="Style81">
    <w:name w:val="Style81"/>
    <w:basedOn w:val="Normalny"/>
    <w:uiPriority w:val="99"/>
    <w:rsid w:val="00563A18"/>
    <w:pPr>
      <w:widowControl w:val="0"/>
      <w:autoSpaceDE w:val="0"/>
      <w:autoSpaceDN w:val="0"/>
      <w:adjustRightInd w:val="0"/>
      <w:jc w:val="center"/>
    </w:pPr>
    <w:rPr>
      <w:rFonts w:ascii="Calibri" w:hAnsi="Calibri" w:cs="Calibri"/>
    </w:rPr>
  </w:style>
  <w:style w:type="paragraph" w:customStyle="1" w:styleId="Style88">
    <w:name w:val="Style88"/>
    <w:basedOn w:val="Normalny"/>
    <w:uiPriority w:val="99"/>
    <w:rsid w:val="00563A18"/>
    <w:pPr>
      <w:widowControl w:val="0"/>
      <w:autoSpaceDE w:val="0"/>
      <w:autoSpaceDN w:val="0"/>
      <w:adjustRightInd w:val="0"/>
      <w:jc w:val="left"/>
    </w:pPr>
    <w:rPr>
      <w:rFonts w:ascii="Calibri" w:hAnsi="Calibri" w:cs="Calibri"/>
    </w:rPr>
  </w:style>
  <w:style w:type="paragraph" w:customStyle="1" w:styleId="Style135">
    <w:name w:val="Style135"/>
    <w:basedOn w:val="Normalny"/>
    <w:uiPriority w:val="99"/>
    <w:rsid w:val="00563A18"/>
    <w:pPr>
      <w:widowControl w:val="0"/>
      <w:autoSpaceDE w:val="0"/>
      <w:autoSpaceDN w:val="0"/>
      <w:adjustRightInd w:val="0"/>
      <w:spacing w:line="415" w:lineRule="exact"/>
      <w:ind w:hanging="235"/>
      <w:jc w:val="left"/>
    </w:pPr>
    <w:rPr>
      <w:rFonts w:ascii="Calibri" w:hAnsi="Calibri" w:cs="Calibri"/>
    </w:rPr>
  </w:style>
  <w:style w:type="paragraph" w:customStyle="1" w:styleId="Style137">
    <w:name w:val="Style137"/>
    <w:basedOn w:val="Normalny"/>
    <w:uiPriority w:val="99"/>
    <w:rsid w:val="00563A18"/>
    <w:pPr>
      <w:widowControl w:val="0"/>
      <w:autoSpaceDE w:val="0"/>
      <w:autoSpaceDN w:val="0"/>
      <w:adjustRightInd w:val="0"/>
      <w:spacing w:line="414" w:lineRule="exact"/>
      <w:ind w:hanging="235"/>
    </w:pPr>
    <w:rPr>
      <w:rFonts w:ascii="Calibri" w:hAnsi="Calibri" w:cs="Calibri"/>
    </w:rPr>
  </w:style>
  <w:style w:type="paragraph" w:customStyle="1" w:styleId="Style149">
    <w:name w:val="Style149"/>
    <w:basedOn w:val="Normalny"/>
    <w:uiPriority w:val="99"/>
    <w:rsid w:val="00563A18"/>
    <w:pPr>
      <w:widowControl w:val="0"/>
      <w:autoSpaceDE w:val="0"/>
      <w:autoSpaceDN w:val="0"/>
      <w:adjustRightInd w:val="0"/>
      <w:spacing w:line="418" w:lineRule="exact"/>
      <w:ind w:hanging="355"/>
    </w:pPr>
    <w:rPr>
      <w:rFonts w:ascii="Calibri" w:hAnsi="Calibri" w:cs="Calibri"/>
    </w:rPr>
  </w:style>
  <w:style w:type="paragraph" w:customStyle="1" w:styleId="Style154">
    <w:name w:val="Style154"/>
    <w:basedOn w:val="Normalny"/>
    <w:uiPriority w:val="99"/>
    <w:rsid w:val="00563A18"/>
    <w:pPr>
      <w:widowControl w:val="0"/>
      <w:autoSpaceDE w:val="0"/>
      <w:autoSpaceDN w:val="0"/>
      <w:adjustRightInd w:val="0"/>
      <w:spacing w:line="418" w:lineRule="exact"/>
      <w:ind w:hanging="110"/>
      <w:jc w:val="left"/>
    </w:pPr>
    <w:rPr>
      <w:rFonts w:ascii="Calibri" w:hAnsi="Calibri" w:cs="Calibri"/>
    </w:rPr>
  </w:style>
  <w:style w:type="paragraph" w:customStyle="1" w:styleId="Style155">
    <w:name w:val="Style155"/>
    <w:basedOn w:val="Normalny"/>
    <w:uiPriority w:val="99"/>
    <w:rsid w:val="00563A18"/>
    <w:pPr>
      <w:widowControl w:val="0"/>
      <w:autoSpaceDE w:val="0"/>
      <w:autoSpaceDN w:val="0"/>
      <w:adjustRightInd w:val="0"/>
      <w:spacing w:line="408" w:lineRule="exact"/>
      <w:ind w:hanging="336"/>
      <w:jc w:val="left"/>
    </w:pPr>
    <w:rPr>
      <w:rFonts w:ascii="Calibri" w:hAnsi="Calibri" w:cs="Calibri"/>
    </w:rPr>
  </w:style>
  <w:style w:type="paragraph" w:customStyle="1" w:styleId="Style160">
    <w:name w:val="Style160"/>
    <w:basedOn w:val="Normalny"/>
    <w:uiPriority w:val="99"/>
    <w:rsid w:val="00563A18"/>
    <w:pPr>
      <w:widowControl w:val="0"/>
      <w:autoSpaceDE w:val="0"/>
      <w:autoSpaceDN w:val="0"/>
      <w:adjustRightInd w:val="0"/>
      <w:jc w:val="left"/>
    </w:pPr>
    <w:rPr>
      <w:rFonts w:ascii="Calibri" w:hAnsi="Calibri" w:cs="Calibri"/>
    </w:rPr>
  </w:style>
  <w:style w:type="paragraph" w:customStyle="1" w:styleId="Style167">
    <w:name w:val="Style167"/>
    <w:basedOn w:val="Normalny"/>
    <w:uiPriority w:val="99"/>
    <w:rsid w:val="00563A18"/>
    <w:pPr>
      <w:widowControl w:val="0"/>
      <w:autoSpaceDE w:val="0"/>
      <w:autoSpaceDN w:val="0"/>
      <w:adjustRightInd w:val="0"/>
      <w:spacing w:line="413" w:lineRule="exact"/>
      <w:ind w:hanging="350"/>
      <w:jc w:val="left"/>
    </w:pPr>
    <w:rPr>
      <w:rFonts w:ascii="Calibri" w:hAnsi="Calibri" w:cs="Calibri"/>
    </w:rPr>
  </w:style>
  <w:style w:type="character" w:customStyle="1" w:styleId="FontStyle182">
    <w:name w:val="Font Style182"/>
    <w:uiPriority w:val="99"/>
    <w:rsid w:val="00563A18"/>
    <w:rPr>
      <w:rFonts w:ascii="Times New Roman" w:hAnsi="Times New Roman" w:cs="Times New Roman"/>
      <w:sz w:val="22"/>
      <w:szCs w:val="22"/>
    </w:rPr>
  </w:style>
  <w:style w:type="character" w:customStyle="1" w:styleId="FontStyle183">
    <w:name w:val="Font Style183"/>
    <w:uiPriority w:val="99"/>
    <w:rsid w:val="00563A1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7">
    <w:name w:val="Font Style187"/>
    <w:uiPriority w:val="99"/>
    <w:rsid w:val="00563A18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39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539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9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5395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D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5B3952"/>
    <w:pPr>
      <w:numPr>
        <w:numId w:val="44"/>
      </w:numPr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340E"/>
    <w:pPr>
      <w:spacing w:after="120" w:line="48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340E"/>
  </w:style>
  <w:style w:type="character" w:customStyle="1" w:styleId="AkapitzlistZnak">
    <w:name w:val="Akapit z listą Znak"/>
    <w:link w:val="Akapitzlist"/>
    <w:uiPriority w:val="34"/>
    <w:rsid w:val="00411A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F2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6F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1750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ŚLĄSKI UNIWERSYTET MEDYCZNY</vt:lpstr>
    </vt:vector>
  </TitlesOfParts>
  <Company>Śląski Uniwersytet Medyczny</Company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ŚLĄSKI UNIWERSYTET MEDYCZNY</dc:title>
  <dc:subject/>
  <dc:creator>SUM</dc:creator>
  <cp:keywords/>
  <cp:lastModifiedBy>Elżbieta Soczewica</cp:lastModifiedBy>
  <cp:revision>6</cp:revision>
  <cp:lastPrinted>2019-05-28T11:58:00Z</cp:lastPrinted>
  <dcterms:created xsi:type="dcterms:W3CDTF">2022-03-18T13:20:00Z</dcterms:created>
  <dcterms:modified xsi:type="dcterms:W3CDTF">2022-04-13T08:44:00Z</dcterms:modified>
</cp:coreProperties>
</file>